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6DFEC" w14:textId="7F59C19D" w:rsidR="003D463F" w:rsidRDefault="003D463F" w:rsidP="000C1274">
      <w:pPr>
        <w:ind w:left="108"/>
        <w:rPr>
          <w:sz w:val="18"/>
          <w:szCs w:val="18"/>
        </w:rPr>
      </w:pPr>
    </w:p>
    <w:p w14:paraId="48C93A6C" w14:textId="77777777" w:rsidR="003D463F" w:rsidRDefault="003D463F">
      <w:pPr>
        <w:spacing w:line="200" w:lineRule="exact"/>
      </w:pPr>
    </w:p>
    <w:p w14:paraId="6AD32B55" w14:textId="77777777" w:rsidR="003D463F" w:rsidRDefault="003D463F">
      <w:pPr>
        <w:spacing w:line="200" w:lineRule="exact"/>
      </w:pPr>
    </w:p>
    <w:p w14:paraId="4509B43B" w14:textId="77777777" w:rsidR="003D463F" w:rsidRDefault="003D463F" w:rsidP="000C1274">
      <w:pPr>
        <w:spacing w:before="32" w:line="240" w:lineRule="exact"/>
        <w:ind w:left="160"/>
        <w:rPr>
          <w:rFonts w:ascii="Arial" w:eastAsia="Arial" w:hAnsi="Arial" w:cs="Arial"/>
          <w:b/>
          <w:i/>
          <w:position w:val="-1"/>
          <w:sz w:val="22"/>
          <w:szCs w:val="22"/>
        </w:rPr>
      </w:pPr>
    </w:p>
    <w:p w14:paraId="1AE8E892" w14:textId="77777777" w:rsidR="000C1274" w:rsidRPr="00481CF3" w:rsidRDefault="000C1274" w:rsidP="00481CF3">
      <w:pPr>
        <w:spacing w:before="32" w:line="240" w:lineRule="exact"/>
        <w:rPr>
          <w:rFonts w:ascii="Arial" w:eastAsia="Arial" w:hAnsi="Arial" w:cs="Arial"/>
          <w:bCs/>
          <w:iCs/>
          <w:position w:val="-1"/>
          <w:sz w:val="22"/>
          <w:szCs w:val="22"/>
        </w:rPr>
      </w:pPr>
    </w:p>
    <w:p w14:paraId="1C6E9825" w14:textId="12E5F4B1" w:rsidR="000C1274" w:rsidRPr="000C1274" w:rsidRDefault="000C1274" w:rsidP="000C1274">
      <w:pPr>
        <w:spacing w:before="32" w:line="240" w:lineRule="exact"/>
        <w:ind w:left="160"/>
        <w:rPr>
          <w:rFonts w:ascii="Arial" w:eastAsia="Arial" w:hAnsi="Arial" w:cs="Arial"/>
          <w:sz w:val="22"/>
          <w:szCs w:val="22"/>
        </w:rPr>
        <w:sectPr w:rsidR="000C1274" w:rsidRPr="000C1274">
          <w:headerReference w:type="default" r:id="rId7"/>
          <w:footerReference w:type="default" r:id="rId8"/>
          <w:pgSz w:w="11900" w:h="18820"/>
          <w:pgMar w:top="1380" w:right="680" w:bottom="280" w:left="700" w:header="400" w:footer="654" w:gutter="0"/>
          <w:pgNumType w:start="2"/>
          <w:cols w:space="720"/>
        </w:sectPr>
      </w:pPr>
    </w:p>
    <w:p w14:paraId="59CF76D7" w14:textId="7B31468F" w:rsidR="003D463F" w:rsidRDefault="008E1BC1">
      <w:pPr>
        <w:spacing w:before="32" w:line="303" w:lineRule="auto"/>
        <w:ind w:left="160" w:right="-14"/>
        <w:rPr>
          <w:rFonts w:ascii="Arial" w:eastAsia="Arial" w:hAnsi="Arial" w:cs="Arial"/>
          <w:sz w:val="22"/>
          <w:szCs w:val="22"/>
        </w:rPr>
      </w:pPr>
      <w:r>
        <w:rPr>
          <w:rFonts w:ascii="Arial" w:eastAsia="Arial" w:hAnsi="Arial" w:cs="Arial"/>
          <w:b/>
          <w:sz w:val="22"/>
          <w:szCs w:val="22"/>
        </w:rPr>
        <w:t xml:space="preserve">Proposal </w:t>
      </w:r>
      <w:r w:rsidR="00850692">
        <w:rPr>
          <w:rFonts w:ascii="Arial" w:eastAsia="Arial" w:hAnsi="Arial" w:cs="Arial"/>
          <w:b/>
          <w:sz w:val="22"/>
          <w:szCs w:val="22"/>
        </w:rPr>
        <w:t>for</w:t>
      </w:r>
      <w:r>
        <w:rPr>
          <w:rFonts w:ascii="Arial" w:eastAsia="Arial" w:hAnsi="Arial" w:cs="Arial"/>
          <w:b/>
          <w:sz w:val="22"/>
          <w:szCs w:val="22"/>
        </w:rPr>
        <w:t xml:space="preserve"> Proposal Reference Proposal Date</w:t>
      </w:r>
    </w:p>
    <w:p w14:paraId="070F072D" w14:textId="42E241C2" w:rsidR="003D463F" w:rsidRDefault="008E1BC1">
      <w:pPr>
        <w:spacing w:line="220" w:lineRule="exact"/>
        <w:ind w:left="160" w:right="-53"/>
        <w:rPr>
          <w:rFonts w:ascii="Arial" w:eastAsia="Arial" w:hAnsi="Arial" w:cs="Arial"/>
          <w:sz w:val="22"/>
          <w:szCs w:val="22"/>
        </w:rPr>
      </w:pPr>
      <w:r>
        <w:rPr>
          <w:rFonts w:ascii="Arial" w:eastAsia="Arial" w:hAnsi="Arial" w:cs="Arial"/>
          <w:b/>
          <w:sz w:val="22"/>
          <w:szCs w:val="22"/>
        </w:rPr>
        <w:t xml:space="preserve">Proposal Valid </w:t>
      </w:r>
      <w:r w:rsidR="00214339">
        <w:rPr>
          <w:rFonts w:ascii="Arial" w:eastAsia="Arial" w:hAnsi="Arial" w:cs="Arial"/>
          <w:b/>
          <w:sz w:val="22"/>
          <w:szCs w:val="22"/>
        </w:rPr>
        <w:t>Up to</w:t>
      </w:r>
    </w:p>
    <w:p w14:paraId="6693007E" w14:textId="38DE9397" w:rsidR="003D463F" w:rsidRDefault="008E1BC1">
      <w:pPr>
        <w:spacing w:before="32"/>
        <w:ind w:left="20"/>
        <w:rPr>
          <w:rFonts w:ascii="Arial" w:eastAsia="Arial" w:hAnsi="Arial" w:cs="Arial"/>
          <w:sz w:val="22"/>
          <w:szCs w:val="22"/>
        </w:rPr>
      </w:pPr>
      <w:r>
        <w:br w:type="column"/>
      </w:r>
      <w:r w:rsidR="00214339">
        <w:t xml:space="preserve">   </w:t>
      </w:r>
      <w:r>
        <w:rPr>
          <w:rFonts w:ascii="Arial" w:eastAsia="Arial" w:hAnsi="Arial" w:cs="Arial"/>
          <w:b/>
          <w:sz w:val="22"/>
          <w:szCs w:val="22"/>
        </w:rPr>
        <w:t>:</w:t>
      </w:r>
      <w:r>
        <w:rPr>
          <w:rFonts w:ascii="Arial" w:eastAsia="Arial" w:hAnsi="Arial" w:cs="Arial"/>
          <w:b/>
          <w:spacing w:val="12"/>
          <w:sz w:val="22"/>
          <w:szCs w:val="22"/>
        </w:rPr>
        <w:t xml:space="preserve"> </w:t>
      </w:r>
      <w:proofErr w:type="spellStart"/>
      <w:r w:rsidR="005F3950">
        <w:rPr>
          <w:rFonts w:ascii="Arial" w:eastAsia="Arial" w:hAnsi="Arial" w:cs="Arial"/>
          <w:b/>
          <w:sz w:val="22"/>
          <w:szCs w:val="22"/>
        </w:rPr>
        <w:t>Subalakshmi</w:t>
      </w:r>
      <w:proofErr w:type="spellEnd"/>
      <w:r w:rsidR="00D30A91">
        <w:rPr>
          <w:rFonts w:ascii="Arial" w:eastAsia="Arial" w:hAnsi="Arial" w:cs="Arial"/>
          <w:b/>
          <w:sz w:val="22"/>
          <w:szCs w:val="22"/>
        </w:rPr>
        <w:t xml:space="preserve"> Finance Pvt ltd</w:t>
      </w:r>
      <w:r w:rsidR="00C800B9">
        <w:rPr>
          <w:rFonts w:ascii="Arial" w:eastAsia="Arial" w:hAnsi="Arial" w:cs="Arial"/>
          <w:b/>
          <w:sz w:val="22"/>
          <w:szCs w:val="22"/>
        </w:rPr>
        <w:t>.</w:t>
      </w:r>
    </w:p>
    <w:p w14:paraId="3086D5FD" w14:textId="6F202F7E" w:rsidR="003D463F" w:rsidRDefault="00214339">
      <w:pPr>
        <w:spacing w:before="67"/>
        <w:ind w:left="20"/>
        <w:rPr>
          <w:rFonts w:ascii="Arial" w:eastAsia="Arial" w:hAnsi="Arial" w:cs="Arial"/>
          <w:sz w:val="22"/>
          <w:szCs w:val="22"/>
        </w:rPr>
      </w:pPr>
      <w:r>
        <w:rPr>
          <w:rFonts w:ascii="Arial" w:eastAsia="Arial" w:hAnsi="Arial" w:cs="Arial"/>
          <w:b/>
          <w:sz w:val="22"/>
          <w:szCs w:val="22"/>
        </w:rPr>
        <w:t xml:space="preserve">  </w:t>
      </w:r>
      <w:r w:rsidR="008E1BC1">
        <w:rPr>
          <w:rFonts w:ascii="Arial" w:eastAsia="Arial" w:hAnsi="Arial" w:cs="Arial"/>
          <w:b/>
          <w:sz w:val="22"/>
          <w:szCs w:val="22"/>
        </w:rPr>
        <w:t>:</w:t>
      </w:r>
      <w:r w:rsidR="008E1BC1">
        <w:rPr>
          <w:rFonts w:ascii="Arial" w:eastAsia="Arial" w:hAnsi="Arial" w:cs="Arial"/>
          <w:b/>
          <w:spacing w:val="12"/>
          <w:sz w:val="22"/>
          <w:szCs w:val="22"/>
        </w:rPr>
        <w:t xml:space="preserve"> </w:t>
      </w:r>
      <w:r w:rsidR="008E1BC1">
        <w:rPr>
          <w:rFonts w:ascii="Arial" w:eastAsia="Arial" w:hAnsi="Arial" w:cs="Arial"/>
          <w:b/>
          <w:sz w:val="22"/>
          <w:szCs w:val="22"/>
        </w:rPr>
        <w:t>ITA-2019-1248</w:t>
      </w:r>
    </w:p>
    <w:p w14:paraId="3FCC1A2F" w14:textId="43BF8DD6" w:rsidR="003D463F" w:rsidRDefault="00214339">
      <w:pPr>
        <w:spacing w:before="67"/>
        <w:ind w:left="20"/>
        <w:rPr>
          <w:rFonts w:ascii="Arial" w:eastAsia="Arial" w:hAnsi="Arial" w:cs="Arial"/>
          <w:sz w:val="22"/>
          <w:szCs w:val="22"/>
        </w:rPr>
      </w:pPr>
      <w:r>
        <w:rPr>
          <w:rFonts w:ascii="Arial" w:eastAsia="Arial" w:hAnsi="Arial" w:cs="Arial"/>
          <w:b/>
          <w:sz w:val="22"/>
          <w:szCs w:val="22"/>
        </w:rPr>
        <w:t xml:space="preserve">  </w:t>
      </w:r>
      <w:r w:rsidR="008E1BC1">
        <w:rPr>
          <w:rFonts w:ascii="Arial" w:eastAsia="Arial" w:hAnsi="Arial" w:cs="Arial"/>
          <w:b/>
          <w:sz w:val="22"/>
          <w:szCs w:val="22"/>
        </w:rPr>
        <w:t>:</w:t>
      </w:r>
      <w:r w:rsidR="008E1BC1">
        <w:rPr>
          <w:rFonts w:ascii="Arial" w:eastAsia="Arial" w:hAnsi="Arial" w:cs="Arial"/>
          <w:b/>
          <w:spacing w:val="32"/>
          <w:sz w:val="22"/>
          <w:szCs w:val="22"/>
        </w:rPr>
        <w:t xml:space="preserve"> </w:t>
      </w:r>
      <w:r w:rsidR="00C800B9">
        <w:rPr>
          <w:rFonts w:ascii="Arial" w:eastAsia="Arial" w:hAnsi="Arial" w:cs="Arial"/>
          <w:b/>
          <w:sz w:val="22"/>
          <w:szCs w:val="22"/>
        </w:rPr>
        <w:t>1</w:t>
      </w:r>
      <w:r w:rsidR="00623920">
        <w:rPr>
          <w:rFonts w:ascii="Arial" w:eastAsia="Arial" w:hAnsi="Arial" w:cs="Arial"/>
          <w:b/>
          <w:sz w:val="22"/>
          <w:szCs w:val="22"/>
        </w:rPr>
        <w:t>8</w:t>
      </w:r>
      <w:r w:rsidR="008E1BC1">
        <w:rPr>
          <w:rFonts w:ascii="Arial" w:eastAsia="Arial" w:hAnsi="Arial" w:cs="Arial"/>
          <w:b/>
          <w:sz w:val="22"/>
          <w:szCs w:val="22"/>
        </w:rPr>
        <w:t>/</w:t>
      </w:r>
      <w:r w:rsidR="00C800B9">
        <w:rPr>
          <w:rFonts w:ascii="Arial" w:eastAsia="Arial" w:hAnsi="Arial" w:cs="Arial"/>
          <w:b/>
          <w:sz w:val="22"/>
          <w:szCs w:val="22"/>
        </w:rPr>
        <w:t>10</w:t>
      </w:r>
      <w:r w:rsidR="008E1BC1">
        <w:rPr>
          <w:rFonts w:ascii="Arial" w:eastAsia="Arial" w:hAnsi="Arial" w:cs="Arial"/>
          <w:b/>
          <w:sz w:val="22"/>
          <w:szCs w:val="22"/>
        </w:rPr>
        <w:t>/2019</w:t>
      </w:r>
    </w:p>
    <w:p w14:paraId="14155DA9" w14:textId="40090E12" w:rsidR="003D463F" w:rsidRDefault="00214339">
      <w:pPr>
        <w:spacing w:before="47" w:line="240" w:lineRule="exact"/>
        <w:rPr>
          <w:rFonts w:ascii="Arial" w:eastAsia="Arial" w:hAnsi="Arial" w:cs="Arial"/>
          <w:sz w:val="22"/>
          <w:szCs w:val="22"/>
        </w:rPr>
        <w:sectPr w:rsidR="003D463F">
          <w:type w:val="continuous"/>
          <w:pgSz w:w="11900" w:h="18820"/>
          <w:pgMar w:top="700" w:right="680" w:bottom="280" w:left="700" w:header="720" w:footer="720" w:gutter="0"/>
          <w:cols w:num="2" w:space="720" w:equalWidth="0">
            <w:col w:w="2251" w:space="542"/>
            <w:col w:w="7727"/>
          </w:cols>
        </w:sectPr>
      </w:pPr>
      <w:r>
        <w:rPr>
          <w:rFonts w:ascii="Arial" w:eastAsia="Arial" w:hAnsi="Arial" w:cs="Arial"/>
          <w:b/>
          <w:position w:val="-1"/>
          <w:sz w:val="22"/>
          <w:szCs w:val="22"/>
        </w:rPr>
        <w:t xml:space="preserve">  </w:t>
      </w:r>
      <w:r w:rsidR="008E1BC1">
        <w:rPr>
          <w:rFonts w:ascii="Arial" w:eastAsia="Arial" w:hAnsi="Arial" w:cs="Arial"/>
          <w:b/>
          <w:position w:val="-1"/>
          <w:sz w:val="22"/>
          <w:szCs w:val="22"/>
        </w:rPr>
        <w:t>:</w:t>
      </w:r>
      <w:r w:rsidR="008E1BC1">
        <w:rPr>
          <w:rFonts w:ascii="Arial" w:eastAsia="Arial" w:hAnsi="Arial" w:cs="Arial"/>
          <w:b/>
          <w:spacing w:val="12"/>
          <w:position w:val="-1"/>
          <w:sz w:val="22"/>
          <w:szCs w:val="22"/>
        </w:rPr>
        <w:t xml:space="preserve"> </w:t>
      </w:r>
      <w:r w:rsidR="00C800B9">
        <w:rPr>
          <w:rFonts w:ascii="Arial" w:eastAsia="Arial" w:hAnsi="Arial" w:cs="Arial"/>
          <w:b/>
          <w:position w:val="-1"/>
          <w:sz w:val="22"/>
          <w:szCs w:val="22"/>
        </w:rPr>
        <w:t>30</w:t>
      </w:r>
      <w:r w:rsidR="008E1BC1">
        <w:rPr>
          <w:rFonts w:ascii="Arial" w:eastAsia="Arial" w:hAnsi="Arial" w:cs="Arial"/>
          <w:b/>
          <w:position w:val="-1"/>
          <w:sz w:val="22"/>
          <w:szCs w:val="22"/>
        </w:rPr>
        <w:t>/10/2019</w:t>
      </w:r>
    </w:p>
    <w:p w14:paraId="12B6D50B" w14:textId="77777777" w:rsidR="003D463F" w:rsidRDefault="003D463F">
      <w:pPr>
        <w:spacing w:line="120" w:lineRule="exact"/>
        <w:rPr>
          <w:sz w:val="12"/>
          <w:szCs w:val="12"/>
        </w:rPr>
      </w:pPr>
    </w:p>
    <w:p w14:paraId="0B17C6C3" w14:textId="77777777" w:rsidR="003D463F" w:rsidRDefault="003D463F">
      <w:pPr>
        <w:spacing w:line="200" w:lineRule="exact"/>
      </w:pPr>
    </w:p>
    <w:p w14:paraId="2A30F06C" w14:textId="0FF6B597" w:rsidR="003D463F" w:rsidRDefault="00214339">
      <w:pPr>
        <w:spacing w:before="32"/>
        <w:ind w:left="120"/>
        <w:rPr>
          <w:rFonts w:ascii="Arial" w:eastAsia="Arial" w:hAnsi="Arial" w:cs="Arial"/>
          <w:sz w:val="22"/>
          <w:szCs w:val="22"/>
        </w:rPr>
      </w:pPr>
      <w:r>
        <w:rPr>
          <w:rFonts w:ascii="Arial" w:eastAsia="Arial" w:hAnsi="Arial" w:cs="Arial"/>
          <w:sz w:val="22"/>
          <w:szCs w:val="22"/>
        </w:rPr>
        <w:t xml:space="preserve">Date: - </w:t>
      </w:r>
      <w:r w:rsidR="00623920">
        <w:rPr>
          <w:rFonts w:ascii="Arial" w:eastAsia="Arial" w:hAnsi="Arial" w:cs="Arial"/>
          <w:spacing w:val="51"/>
          <w:sz w:val="22"/>
          <w:szCs w:val="22"/>
        </w:rPr>
        <w:t>18</w:t>
      </w:r>
      <w:r w:rsidR="00C800B9">
        <w:rPr>
          <w:rFonts w:ascii="Arial" w:eastAsia="Arial" w:hAnsi="Arial" w:cs="Arial"/>
          <w:sz w:val="22"/>
          <w:szCs w:val="22"/>
        </w:rPr>
        <w:t>/10</w:t>
      </w:r>
      <w:r w:rsidR="008E1BC1">
        <w:rPr>
          <w:rFonts w:ascii="Arial" w:eastAsia="Arial" w:hAnsi="Arial" w:cs="Arial"/>
          <w:sz w:val="22"/>
          <w:szCs w:val="22"/>
        </w:rPr>
        <w:t>/2019</w:t>
      </w:r>
    </w:p>
    <w:p w14:paraId="328420F3" w14:textId="77777777" w:rsidR="003D463F" w:rsidRDefault="003D463F">
      <w:pPr>
        <w:spacing w:line="200" w:lineRule="exact"/>
      </w:pPr>
    </w:p>
    <w:p w14:paraId="11F0C938" w14:textId="77777777" w:rsidR="003D463F" w:rsidRDefault="003D463F" w:rsidP="00D30A91">
      <w:pPr>
        <w:spacing w:before="15" w:line="240" w:lineRule="exact"/>
        <w:jc w:val="both"/>
        <w:rPr>
          <w:sz w:val="24"/>
          <w:szCs w:val="24"/>
        </w:rPr>
      </w:pPr>
    </w:p>
    <w:p w14:paraId="5D6432FF" w14:textId="671B77C7" w:rsidR="003D463F" w:rsidRDefault="008E1BC1" w:rsidP="00D30A91">
      <w:pPr>
        <w:ind w:left="180"/>
        <w:jc w:val="both"/>
        <w:rPr>
          <w:rFonts w:ascii="Arial" w:eastAsia="Arial" w:hAnsi="Arial" w:cs="Arial"/>
          <w:sz w:val="22"/>
          <w:szCs w:val="22"/>
        </w:rPr>
      </w:pPr>
      <w:r>
        <w:rPr>
          <w:rFonts w:ascii="Arial" w:eastAsia="Arial" w:hAnsi="Arial" w:cs="Arial"/>
          <w:b/>
          <w:sz w:val="22"/>
          <w:szCs w:val="22"/>
        </w:rPr>
        <w:t xml:space="preserve">Subject: - Proposal of </w:t>
      </w:r>
      <w:r w:rsidR="00850692">
        <w:rPr>
          <w:rFonts w:ascii="Arial" w:eastAsia="Arial" w:hAnsi="Arial" w:cs="Arial"/>
          <w:b/>
          <w:sz w:val="22"/>
          <w:szCs w:val="22"/>
        </w:rPr>
        <w:t>LOS.</w:t>
      </w:r>
    </w:p>
    <w:p w14:paraId="68054FAE" w14:textId="77777777" w:rsidR="003D463F" w:rsidRDefault="003D463F" w:rsidP="00D30A91">
      <w:pPr>
        <w:spacing w:before="7" w:line="140" w:lineRule="exact"/>
        <w:jc w:val="both"/>
        <w:rPr>
          <w:sz w:val="14"/>
          <w:szCs w:val="14"/>
        </w:rPr>
      </w:pPr>
    </w:p>
    <w:p w14:paraId="2ECEA765" w14:textId="77777777" w:rsidR="003D463F" w:rsidRDefault="008E1BC1" w:rsidP="00D30A91">
      <w:pPr>
        <w:ind w:left="180"/>
        <w:jc w:val="both"/>
        <w:rPr>
          <w:rFonts w:ascii="Arial" w:eastAsia="Arial" w:hAnsi="Arial" w:cs="Arial"/>
          <w:sz w:val="22"/>
          <w:szCs w:val="22"/>
        </w:rPr>
      </w:pPr>
      <w:r>
        <w:rPr>
          <w:rFonts w:ascii="Arial" w:eastAsia="Arial" w:hAnsi="Arial" w:cs="Arial"/>
          <w:sz w:val="22"/>
          <w:szCs w:val="22"/>
        </w:rPr>
        <w:t>Dear Sir/Madam,</w:t>
      </w:r>
    </w:p>
    <w:p w14:paraId="48F897B8" w14:textId="77777777" w:rsidR="003D463F" w:rsidRDefault="003D463F" w:rsidP="00D30A91">
      <w:pPr>
        <w:spacing w:before="19" w:line="240" w:lineRule="exact"/>
        <w:jc w:val="both"/>
        <w:rPr>
          <w:sz w:val="24"/>
          <w:szCs w:val="24"/>
        </w:rPr>
      </w:pPr>
    </w:p>
    <w:p w14:paraId="03E1595F" w14:textId="20D1D1E3" w:rsidR="003D463F" w:rsidRDefault="008E1BC1" w:rsidP="00D30A91">
      <w:pPr>
        <w:spacing w:line="242" w:lineRule="auto"/>
        <w:ind w:left="180" w:right="161"/>
        <w:jc w:val="both"/>
        <w:rPr>
          <w:rFonts w:ascii="Arial" w:eastAsia="Arial" w:hAnsi="Arial" w:cs="Arial"/>
          <w:sz w:val="22"/>
          <w:szCs w:val="22"/>
        </w:rPr>
      </w:pPr>
      <w:r>
        <w:rPr>
          <w:rFonts w:ascii="Arial" w:eastAsia="Arial" w:hAnsi="Arial" w:cs="Arial"/>
          <w:spacing w:val="1"/>
          <w:sz w:val="22"/>
          <w:szCs w:val="22"/>
        </w:rPr>
        <w:t>W</w:t>
      </w:r>
      <w:r>
        <w:rPr>
          <w:rFonts w:ascii="Arial" w:eastAsia="Arial" w:hAnsi="Arial" w:cs="Arial"/>
          <w:sz w:val="22"/>
          <w:szCs w:val="22"/>
        </w:rPr>
        <w:t>e</w:t>
      </w:r>
      <w:r>
        <w:rPr>
          <w:rFonts w:ascii="Arial" w:eastAsia="Arial" w:hAnsi="Arial" w:cs="Arial"/>
          <w:spacing w:val="7"/>
          <w:sz w:val="22"/>
          <w:szCs w:val="22"/>
        </w:rPr>
        <w:t xml:space="preserve"> </w:t>
      </w:r>
      <w:r>
        <w:rPr>
          <w:rFonts w:ascii="Arial" w:eastAsia="Arial" w:hAnsi="Arial" w:cs="Arial"/>
          <w:spacing w:val="1"/>
          <w:sz w:val="22"/>
          <w:szCs w:val="22"/>
        </w:rPr>
        <w:t>woul</w:t>
      </w:r>
      <w:r>
        <w:rPr>
          <w:rFonts w:ascii="Arial" w:eastAsia="Arial" w:hAnsi="Arial" w:cs="Arial"/>
          <w:sz w:val="22"/>
          <w:szCs w:val="22"/>
        </w:rPr>
        <w:t>d</w:t>
      </w:r>
      <w:r>
        <w:rPr>
          <w:rFonts w:ascii="Arial" w:eastAsia="Arial" w:hAnsi="Arial" w:cs="Arial"/>
          <w:spacing w:val="7"/>
          <w:sz w:val="22"/>
          <w:szCs w:val="22"/>
        </w:rPr>
        <w:t xml:space="preserve"> </w:t>
      </w:r>
      <w:r>
        <w:rPr>
          <w:rFonts w:ascii="Arial" w:eastAsia="Arial" w:hAnsi="Arial" w:cs="Arial"/>
          <w:spacing w:val="1"/>
          <w:sz w:val="22"/>
          <w:szCs w:val="22"/>
        </w:rPr>
        <w:t>lik</w:t>
      </w:r>
      <w:r>
        <w:rPr>
          <w:rFonts w:ascii="Arial" w:eastAsia="Arial" w:hAnsi="Arial" w:cs="Arial"/>
          <w:sz w:val="22"/>
          <w:szCs w:val="22"/>
        </w:rPr>
        <w:t>e</w:t>
      </w:r>
      <w:r>
        <w:rPr>
          <w:rFonts w:ascii="Arial" w:eastAsia="Arial" w:hAnsi="Arial" w:cs="Arial"/>
          <w:spacing w:val="7"/>
          <w:sz w:val="22"/>
          <w:szCs w:val="22"/>
        </w:rPr>
        <w:t xml:space="preserve"> </w:t>
      </w:r>
      <w:r>
        <w:rPr>
          <w:rFonts w:ascii="Arial" w:eastAsia="Arial" w:hAnsi="Arial" w:cs="Arial"/>
          <w:spacing w:val="1"/>
          <w:sz w:val="22"/>
          <w:szCs w:val="22"/>
        </w:rPr>
        <w:t>t</w:t>
      </w:r>
      <w:r>
        <w:rPr>
          <w:rFonts w:ascii="Arial" w:eastAsia="Arial" w:hAnsi="Arial" w:cs="Arial"/>
          <w:sz w:val="22"/>
          <w:szCs w:val="22"/>
        </w:rPr>
        <w:t>o</w:t>
      </w:r>
      <w:r>
        <w:rPr>
          <w:rFonts w:ascii="Arial" w:eastAsia="Arial" w:hAnsi="Arial" w:cs="Arial"/>
          <w:spacing w:val="7"/>
          <w:sz w:val="22"/>
          <w:szCs w:val="22"/>
        </w:rPr>
        <w:t xml:space="preserve"> </w:t>
      </w:r>
      <w:r>
        <w:rPr>
          <w:rFonts w:ascii="Arial" w:eastAsia="Arial" w:hAnsi="Arial" w:cs="Arial"/>
          <w:spacing w:val="1"/>
          <w:sz w:val="22"/>
          <w:szCs w:val="22"/>
        </w:rPr>
        <w:t>introduc</w:t>
      </w:r>
      <w:r>
        <w:rPr>
          <w:rFonts w:ascii="Arial" w:eastAsia="Arial" w:hAnsi="Arial" w:cs="Arial"/>
          <w:sz w:val="22"/>
          <w:szCs w:val="22"/>
        </w:rPr>
        <w:t>e</w:t>
      </w:r>
      <w:r>
        <w:rPr>
          <w:rFonts w:ascii="Arial" w:eastAsia="Arial" w:hAnsi="Arial" w:cs="Arial"/>
          <w:spacing w:val="7"/>
          <w:sz w:val="22"/>
          <w:szCs w:val="22"/>
        </w:rPr>
        <w:t xml:space="preserve"> </w:t>
      </w:r>
      <w:r w:rsidR="000C1274">
        <w:rPr>
          <w:rFonts w:ascii="Arial" w:eastAsia="Arial" w:hAnsi="Arial" w:cs="Arial"/>
          <w:spacing w:val="1"/>
          <w:sz w:val="22"/>
          <w:szCs w:val="22"/>
        </w:rPr>
        <w:t xml:space="preserve">Clock Soft Solutions </w:t>
      </w:r>
      <w:r w:rsidR="00681A14">
        <w:rPr>
          <w:rFonts w:ascii="Arial" w:eastAsia="Arial" w:hAnsi="Arial" w:cs="Arial"/>
          <w:spacing w:val="1"/>
          <w:sz w:val="22"/>
          <w:szCs w:val="22"/>
        </w:rPr>
        <w:t>Ltd.</w:t>
      </w:r>
      <w:r>
        <w:rPr>
          <w:rFonts w:ascii="Arial" w:eastAsia="Arial" w:hAnsi="Arial" w:cs="Arial"/>
          <w:spacing w:val="7"/>
          <w:sz w:val="22"/>
          <w:szCs w:val="22"/>
        </w:rPr>
        <w:t xml:space="preserve"> </w:t>
      </w:r>
      <w:r>
        <w:rPr>
          <w:rFonts w:ascii="Arial" w:eastAsia="Arial" w:hAnsi="Arial" w:cs="Arial"/>
          <w:spacing w:val="1"/>
          <w:sz w:val="22"/>
          <w:szCs w:val="22"/>
        </w:rPr>
        <w:t>i</w:t>
      </w:r>
      <w:r>
        <w:rPr>
          <w:rFonts w:ascii="Arial" w:eastAsia="Arial" w:hAnsi="Arial" w:cs="Arial"/>
          <w:sz w:val="22"/>
          <w:szCs w:val="22"/>
        </w:rPr>
        <w:t>s</w:t>
      </w:r>
      <w:r>
        <w:rPr>
          <w:rFonts w:ascii="Arial" w:eastAsia="Arial" w:hAnsi="Arial" w:cs="Arial"/>
          <w:spacing w:val="7"/>
          <w:sz w:val="22"/>
          <w:szCs w:val="22"/>
        </w:rPr>
        <w:t xml:space="preserve"> </w:t>
      </w:r>
      <w:r>
        <w:rPr>
          <w:rFonts w:ascii="Arial" w:eastAsia="Arial" w:hAnsi="Arial" w:cs="Arial"/>
          <w:spacing w:val="1"/>
          <w:sz w:val="22"/>
          <w:szCs w:val="22"/>
        </w:rPr>
        <w:t>a</w:t>
      </w:r>
      <w:r>
        <w:rPr>
          <w:rFonts w:ascii="Arial" w:eastAsia="Arial" w:hAnsi="Arial" w:cs="Arial"/>
          <w:sz w:val="22"/>
          <w:szCs w:val="22"/>
        </w:rPr>
        <w:t>n</w:t>
      </w:r>
      <w:r>
        <w:rPr>
          <w:rFonts w:ascii="Arial" w:eastAsia="Arial" w:hAnsi="Arial" w:cs="Arial"/>
          <w:spacing w:val="7"/>
          <w:sz w:val="22"/>
          <w:szCs w:val="22"/>
        </w:rPr>
        <w:t xml:space="preserve"> </w:t>
      </w:r>
      <w:r>
        <w:rPr>
          <w:rFonts w:ascii="Arial" w:eastAsia="Arial" w:hAnsi="Arial" w:cs="Arial"/>
          <w:spacing w:val="1"/>
          <w:sz w:val="22"/>
          <w:szCs w:val="22"/>
        </w:rPr>
        <w:t>innovativ</w:t>
      </w:r>
      <w:r>
        <w:rPr>
          <w:rFonts w:ascii="Arial" w:eastAsia="Arial" w:hAnsi="Arial" w:cs="Arial"/>
          <w:sz w:val="22"/>
          <w:szCs w:val="22"/>
        </w:rPr>
        <w:t>e</w:t>
      </w:r>
      <w:r>
        <w:rPr>
          <w:rFonts w:ascii="Arial" w:eastAsia="Arial" w:hAnsi="Arial" w:cs="Arial"/>
          <w:spacing w:val="7"/>
          <w:sz w:val="22"/>
          <w:szCs w:val="22"/>
        </w:rPr>
        <w:t xml:space="preserve"> </w:t>
      </w:r>
      <w:r>
        <w:rPr>
          <w:rFonts w:ascii="Arial" w:eastAsia="Arial" w:hAnsi="Arial" w:cs="Arial"/>
          <w:spacing w:val="1"/>
          <w:sz w:val="22"/>
          <w:szCs w:val="22"/>
        </w:rPr>
        <w:t>compan</w:t>
      </w:r>
      <w:r>
        <w:rPr>
          <w:rFonts w:ascii="Arial" w:eastAsia="Arial" w:hAnsi="Arial" w:cs="Arial"/>
          <w:sz w:val="22"/>
          <w:szCs w:val="22"/>
        </w:rPr>
        <w:t>y</w:t>
      </w:r>
      <w:r>
        <w:rPr>
          <w:rFonts w:ascii="Arial" w:eastAsia="Arial" w:hAnsi="Arial" w:cs="Arial"/>
          <w:spacing w:val="7"/>
          <w:sz w:val="22"/>
          <w:szCs w:val="22"/>
        </w:rPr>
        <w:t xml:space="preserve"> </w:t>
      </w:r>
      <w:r>
        <w:rPr>
          <w:rFonts w:ascii="Arial" w:eastAsia="Arial" w:hAnsi="Arial" w:cs="Arial"/>
          <w:spacing w:val="1"/>
          <w:sz w:val="22"/>
          <w:szCs w:val="22"/>
        </w:rPr>
        <w:t>i</w:t>
      </w:r>
      <w:r>
        <w:rPr>
          <w:rFonts w:ascii="Arial" w:eastAsia="Arial" w:hAnsi="Arial" w:cs="Arial"/>
          <w:sz w:val="22"/>
          <w:szCs w:val="22"/>
        </w:rPr>
        <w:t>n</w:t>
      </w:r>
      <w:r>
        <w:rPr>
          <w:rFonts w:ascii="Arial" w:eastAsia="Arial" w:hAnsi="Arial" w:cs="Arial"/>
          <w:spacing w:val="7"/>
          <w:sz w:val="22"/>
          <w:szCs w:val="22"/>
        </w:rPr>
        <w:t xml:space="preserve"> </w:t>
      </w:r>
      <w:r>
        <w:rPr>
          <w:rFonts w:ascii="Arial" w:eastAsia="Arial" w:hAnsi="Arial" w:cs="Arial"/>
          <w:spacing w:val="1"/>
          <w:sz w:val="22"/>
          <w:szCs w:val="22"/>
        </w:rPr>
        <w:t>th</w:t>
      </w:r>
      <w:r>
        <w:rPr>
          <w:rFonts w:ascii="Arial" w:eastAsia="Arial" w:hAnsi="Arial" w:cs="Arial"/>
          <w:sz w:val="22"/>
          <w:szCs w:val="22"/>
        </w:rPr>
        <w:t>e</w:t>
      </w:r>
      <w:r>
        <w:rPr>
          <w:rFonts w:ascii="Arial" w:eastAsia="Arial" w:hAnsi="Arial" w:cs="Arial"/>
          <w:spacing w:val="7"/>
          <w:sz w:val="22"/>
          <w:szCs w:val="22"/>
        </w:rPr>
        <w:t xml:space="preserve"> </w:t>
      </w:r>
      <w:r>
        <w:rPr>
          <w:rFonts w:ascii="Arial" w:eastAsia="Arial" w:hAnsi="Arial" w:cs="Arial"/>
          <w:spacing w:val="1"/>
          <w:sz w:val="22"/>
          <w:szCs w:val="22"/>
        </w:rPr>
        <w:t>field o</w:t>
      </w:r>
      <w:r>
        <w:rPr>
          <w:rFonts w:ascii="Arial" w:eastAsia="Arial" w:hAnsi="Arial" w:cs="Arial"/>
          <w:sz w:val="22"/>
          <w:szCs w:val="22"/>
        </w:rPr>
        <w:t>f</w:t>
      </w:r>
      <w:r>
        <w:rPr>
          <w:rFonts w:ascii="Arial" w:eastAsia="Arial" w:hAnsi="Arial" w:cs="Arial"/>
          <w:spacing w:val="7"/>
          <w:sz w:val="22"/>
          <w:szCs w:val="22"/>
        </w:rPr>
        <w:t xml:space="preserve"> </w:t>
      </w:r>
      <w:r>
        <w:rPr>
          <w:rFonts w:ascii="Arial" w:eastAsia="Arial" w:hAnsi="Arial" w:cs="Arial"/>
          <w:spacing w:val="1"/>
          <w:sz w:val="22"/>
          <w:szCs w:val="22"/>
        </w:rPr>
        <w:t>softwar</w:t>
      </w:r>
      <w:r>
        <w:rPr>
          <w:rFonts w:ascii="Arial" w:eastAsia="Arial" w:hAnsi="Arial" w:cs="Arial"/>
          <w:sz w:val="22"/>
          <w:szCs w:val="22"/>
        </w:rPr>
        <w:t>e</w:t>
      </w:r>
      <w:r>
        <w:rPr>
          <w:rFonts w:ascii="Arial" w:eastAsia="Arial" w:hAnsi="Arial" w:cs="Arial"/>
          <w:spacing w:val="7"/>
          <w:sz w:val="22"/>
          <w:szCs w:val="22"/>
        </w:rPr>
        <w:t xml:space="preserve"> </w:t>
      </w:r>
      <w:r>
        <w:rPr>
          <w:rFonts w:ascii="Arial" w:eastAsia="Arial" w:hAnsi="Arial" w:cs="Arial"/>
          <w:spacing w:val="1"/>
          <w:sz w:val="22"/>
          <w:szCs w:val="22"/>
        </w:rPr>
        <w:t>researc</w:t>
      </w:r>
      <w:r>
        <w:rPr>
          <w:rFonts w:ascii="Arial" w:eastAsia="Arial" w:hAnsi="Arial" w:cs="Arial"/>
          <w:sz w:val="22"/>
          <w:szCs w:val="22"/>
        </w:rPr>
        <w:t>h</w:t>
      </w:r>
      <w:r>
        <w:rPr>
          <w:rFonts w:ascii="Arial" w:eastAsia="Arial" w:hAnsi="Arial" w:cs="Arial"/>
          <w:spacing w:val="7"/>
          <w:sz w:val="22"/>
          <w:szCs w:val="22"/>
        </w:rPr>
        <w:t xml:space="preserve"> </w:t>
      </w:r>
      <w:r>
        <w:rPr>
          <w:rFonts w:ascii="Arial" w:eastAsia="Arial" w:hAnsi="Arial" w:cs="Arial"/>
          <w:sz w:val="22"/>
          <w:szCs w:val="22"/>
        </w:rPr>
        <w:t>&amp;</w:t>
      </w:r>
      <w:r>
        <w:rPr>
          <w:rFonts w:ascii="Arial" w:eastAsia="Arial" w:hAnsi="Arial" w:cs="Arial"/>
          <w:spacing w:val="7"/>
          <w:sz w:val="22"/>
          <w:szCs w:val="22"/>
        </w:rPr>
        <w:t xml:space="preserve"> </w:t>
      </w:r>
      <w:r>
        <w:rPr>
          <w:rFonts w:ascii="Arial" w:eastAsia="Arial" w:hAnsi="Arial" w:cs="Arial"/>
          <w:spacing w:val="1"/>
          <w:sz w:val="22"/>
          <w:szCs w:val="22"/>
        </w:rPr>
        <w:t>Developmen</w:t>
      </w:r>
      <w:r>
        <w:rPr>
          <w:rFonts w:ascii="Arial" w:eastAsia="Arial" w:hAnsi="Arial" w:cs="Arial"/>
          <w:sz w:val="22"/>
          <w:szCs w:val="22"/>
        </w:rPr>
        <w:t>t</w:t>
      </w:r>
      <w:r>
        <w:rPr>
          <w:rFonts w:ascii="Arial" w:eastAsia="Arial" w:hAnsi="Arial" w:cs="Arial"/>
          <w:spacing w:val="7"/>
          <w:sz w:val="22"/>
          <w:szCs w:val="22"/>
        </w:rPr>
        <w:t xml:space="preserve"> </w:t>
      </w:r>
      <w:r>
        <w:rPr>
          <w:rFonts w:ascii="Arial" w:eastAsia="Arial" w:hAnsi="Arial" w:cs="Arial"/>
          <w:spacing w:val="1"/>
          <w:sz w:val="22"/>
          <w:szCs w:val="22"/>
        </w:rPr>
        <w:t>fo</w:t>
      </w:r>
      <w:r>
        <w:rPr>
          <w:rFonts w:ascii="Arial" w:eastAsia="Arial" w:hAnsi="Arial" w:cs="Arial"/>
          <w:sz w:val="22"/>
          <w:szCs w:val="22"/>
        </w:rPr>
        <w:t>r</w:t>
      </w:r>
      <w:r>
        <w:rPr>
          <w:rFonts w:ascii="Arial" w:eastAsia="Arial" w:hAnsi="Arial" w:cs="Arial"/>
          <w:spacing w:val="7"/>
          <w:sz w:val="22"/>
          <w:szCs w:val="22"/>
        </w:rPr>
        <w:t xml:space="preserve"> </w:t>
      </w:r>
      <w:r w:rsidR="005F3950">
        <w:rPr>
          <w:rFonts w:ascii="Arial" w:eastAsia="Arial" w:hAnsi="Arial" w:cs="Arial"/>
          <w:spacing w:val="1"/>
          <w:sz w:val="22"/>
          <w:szCs w:val="22"/>
        </w:rPr>
        <w:t xml:space="preserve">Enterprise </w:t>
      </w:r>
      <w:r w:rsidR="005F3950">
        <w:rPr>
          <w:rFonts w:ascii="Arial" w:eastAsia="Arial" w:hAnsi="Arial" w:cs="Arial"/>
          <w:spacing w:val="7"/>
          <w:sz w:val="22"/>
          <w:szCs w:val="22"/>
        </w:rPr>
        <w:t>Productivity</w:t>
      </w:r>
      <w:r>
        <w:rPr>
          <w:rFonts w:ascii="Arial" w:eastAsia="Arial" w:hAnsi="Arial" w:cs="Arial"/>
          <w:spacing w:val="7"/>
          <w:sz w:val="22"/>
          <w:szCs w:val="22"/>
        </w:rPr>
        <w:t xml:space="preserve"> </w:t>
      </w:r>
      <w:r>
        <w:rPr>
          <w:rFonts w:ascii="Arial" w:eastAsia="Arial" w:hAnsi="Arial" w:cs="Arial"/>
          <w:spacing w:val="1"/>
          <w:sz w:val="22"/>
          <w:szCs w:val="22"/>
        </w:rPr>
        <w:t>sinc</w:t>
      </w:r>
      <w:r>
        <w:rPr>
          <w:rFonts w:ascii="Arial" w:eastAsia="Arial" w:hAnsi="Arial" w:cs="Arial"/>
          <w:sz w:val="22"/>
          <w:szCs w:val="22"/>
        </w:rPr>
        <w:t>e</w:t>
      </w:r>
      <w:r>
        <w:rPr>
          <w:rFonts w:ascii="Arial" w:eastAsia="Arial" w:hAnsi="Arial" w:cs="Arial"/>
          <w:spacing w:val="7"/>
          <w:sz w:val="22"/>
          <w:szCs w:val="22"/>
        </w:rPr>
        <w:t xml:space="preserve"> </w:t>
      </w:r>
      <w:r>
        <w:rPr>
          <w:rFonts w:ascii="Arial" w:eastAsia="Arial" w:hAnsi="Arial" w:cs="Arial"/>
          <w:spacing w:val="1"/>
          <w:sz w:val="22"/>
          <w:szCs w:val="22"/>
        </w:rPr>
        <w:t>2005.</w:t>
      </w:r>
    </w:p>
    <w:p w14:paraId="772E37B9" w14:textId="77777777" w:rsidR="003D463F" w:rsidRDefault="003D463F" w:rsidP="00D30A91">
      <w:pPr>
        <w:spacing w:before="16" w:line="240" w:lineRule="exact"/>
        <w:jc w:val="both"/>
        <w:rPr>
          <w:sz w:val="24"/>
          <w:szCs w:val="24"/>
        </w:rPr>
      </w:pPr>
    </w:p>
    <w:p w14:paraId="431CA679" w14:textId="4EABE34C" w:rsidR="003D463F" w:rsidRDefault="008E1BC1" w:rsidP="00D30A91">
      <w:pPr>
        <w:spacing w:line="243" w:lineRule="auto"/>
        <w:ind w:left="180" w:right="160"/>
        <w:jc w:val="both"/>
        <w:rPr>
          <w:rFonts w:ascii="Arial" w:eastAsia="Arial" w:hAnsi="Arial" w:cs="Arial"/>
          <w:sz w:val="22"/>
          <w:szCs w:val="22"/>
        </w:rPr>
      </w:pPr>
      <w:r>
        <w:rPr>
          <w:rFonts w:ascii="Arial" w:eastAsia="Arial" w:hAnsi="Arial" w:cs="Arial"/>
          <w:spacing w:val="2"/>
          <w:sz w:val="22"/>
          <w:szCs w:val="22"/>
        </w:rPr>
        <w:t>I</w:t>
      </w:r>
      <w:r>
        <w:rPr>
          <w:rFonts w:ascii="Arial" w:eastAsia="Arial" w:hAnsi="Arial" w:cs="Arial"/>
          <w:sz w:val="22"/>
          <w:szCs w:val="22"/>
        </w:rPr>
        <w:t>n</w:t>
      </w:r>
      <w:r>
        <w:rPr>
          <w:rFonts w:ascii="Arial" w:eastAsia="Arial" w:hAnsi="Arial" w:cs="Arial"/>
          <w:spacing w:val="11"/>
          <w:sz w:val="22"/>
          <w:szCs w:val="22"/>
        </w:rPr>
        <w:t xml:space="preserve"> </w:t>
      </w:r>
      <w:r>
        <w:rPr>
          <w:rFonts w:ascii="Arial" w:eastAsia="Arial" w:hAnsi="Arial" w:cs="Arial"/>
          <w:spacing w:val="2"/>
          <w:sz w:val="22"/>
          <w:szCs w:val="22"/>
        </w:rPr>
        <w:t>ou</w:t>
      </w:r>
      <w:r>
        <w:rPr>
          <w:rFonts w:ascii="Arial" w:eastAsia="Arial" w:hAnsi="Arial" w:cs="Arial"/>
          <w:sz w:val="22"/>
          <w:szCs w:val="22"/>
        </w:rPr>
        <w:t>r</w:t>
      </w:r>
      <w:r>
        <w:rPr>
          <w:rFonts w:ascii="Arial" w:eastAsia="Arial" w:hAnsi="Arial" w:cs="Arial"/>
          <w:spacing w:val="11"/>
          <w:sz w:val="22"/>
          <w:szCs w:val="22"/>
        </w:rPr>
        <w:t xml:space="preserve"> </w:t>
      </w:r>
      <w:r>
        <w:rPr>
          <w:rFonts w:ascii="Arial" w:eastAsia="Arial" w:hAnsi="Arial" w:cs="Arial"/>
          <w:spacing w:val="2"/>
          <w:sz w:val="22"/>
          <w:szCs w:val="22"/>
        </w:rPr>
        <w:t>las</w:t>
      </w:r>
      <w:r>
        <w:rPr>
          <w:rFonts w:ascii="Arial" w:eastAsia="Arial" w:hAnsi="Arial" w:cs="Arial"/>
          <w:sz w:val="22"/>
          <w:szCs w:val="22"/>
        </w:rPr>
        <w:t>t</w:t>
      </w:r>
      <w:r>
        <w:rPr>
          <w:rFonts w:ascii="Arial" w:eastAsia="Arial" w:hAnsi="Arial" w:cs="Arial"/>
          <w:spacing w:val="11"/>
          <w:sz w:val="22"/>
          <w:szCs w:val="22"/>
        </w:rPr>
        <w:t xml:space="preserve"> </w:t>
      </w:r>
      <w:r>
        <w:rPr>
          <w:rFonts w:ascii="Arial" w:eastAsia="Arial" w:hAnsi="Arial" w:cs="Arial"/>
          <w:spacing w:val="2"/>
          <w:sz w:val="22"/>
          <w:szCs w:val="22"/>
        </w:rPr>
        <w:t>meetin</w:t>
      </w:r>
      <w:r>
        <w:rPr>
          <w:rFonts w:ascii="Arial" w:eastAsia="Arial" w:hAnsi="Arial" w:cs="Arial"/>
          <w:sz w:val="22"/>
          <w:szCs w:val="22"/>
        </w:rPr>
        <w:t>g</w:t>
      </w:r>
      <w:r>
        <w:rPr>
          <w:rFonts w:ascii="Arial" w:eastAsia="Arial" w:hAnsi="Arial" w:cs="Arial"/>
          <w:spacing w:val="11"/>
          <w:sz w:val="22"/>
          <w:szCs w:val="22"/>
        </w:rPr>
        <w:t xml:space="preserve"> </w:t>
      </w:r>
      <w:r w:rsidR="00D30A91">
        <w:rPr>
          <w:rFonts w:ascii="Arial" w:eastAsia="Arial" w:hAnsi="Arial" w:cs="Arial"/>
          <w:spacing w:val="2"/>
          <w:sz w:val="22"/>
          <w:szCs w:val="22"/>
        </w:rPr>
        <w:t xml:space="preserve">as </w:t>
      </w:r>
      <w:r w:rsidR="005F3950">
        <w:rPr>
          <w:rFonts w:ascii="Arial" w:eastAsia="Arial" w:hAnsi="Arial" w:cs="Arial"/>
          <w:spacing w:val="2"/>
          <w:sz w:val="22"/>
          <w:szCs w:val="22"/>
        </w:rPr>
        <w:t>discussed,</w:t>
      </w:r>
      <w:r>
        <w:rPr>
          <w:rFonts w:ascii="Arial" w:eastAsia="Arial" w:hAnsi="Arial" w:cs="Arial"/>
          <w:spacing w:val="11"/>
          <w:sz w:val="22"/>
          <w:szCs w:val="22"/>
        </w:rPr>
        <w:t xml:space="preserve"> </w:t>
      </w:r>
      <w:r>
        <w:rPr>
          <w:rFonts w:ascii="Arial" w:eastAsia="Arial" w:hAnsi="Arial" w:cs="Arial"/>
          <w:spacing w:val="2"/>
          <w:sz w:val="22"/>
          <w:szCs w:val="22"/>
        </w:rPr>
        <w:t>w</w:t>
      </w:r>
      <w:r>
        <w:rPr>
          <w:rFonts w:ascii="Arial" w:eastAsia="Arial" w:hAnsi="Arial" w:cs="Arial"/>
          <w:sz w:val="22"/>
          <w:szCs w:val="22"/>
        </w:rPr>
        <w:t>e</w:t>
      </w:r>
      <w:r>
        <w:rPr>
          <w:rFonts w:ascii="Arial" w:eastAsia="Arial" w:hAnsi="Arial" w:cs="Arial"/>
          <w:spacing w:val="11"/>
          <w:sz w:val="22"/>
          <w:szCs w:val="22"/>
        </w:rPr>
        <w:t xml:space="preserve"> </w:t>
      </w:r>
      <w:r>
        <w:rPr>
          <w:rFonts w:ascii="Arial" w:eastAsia="Arial" w:hAnsi="Arial" w:cs="Arial"/>
          <w:spacing w:val="2"/>
          <w:sz w:val="22"/>
          <w:szCs w:val="22"/>
        </w:rPr>
        <w:t>ha</w:t>
      </w:r>
      <w:r>
        <w:rPr>
          <w:rFonts w:ascii="Arial" w:eastAsia="Arial" w:hAnsi="Arial" w:cs="Arial"/>
          <w:sz w:val="22"/>
          <w:szCs w:val="22"/>
        </w:rPr>
        <w:t>d</w:t>
      </w:r>
      <w:r>
        <w:rPr>
          <w:rFonts w:ascii="Arial" w:eastAsia="Arial" w:hAnsi="Arial" w:cs="Arial"/>
          <w:spacing w:val="11"/>
          <w:sz w:val="22"/>
          <w:szCs w:val="22"/>
        </w:rPr>
        <w:t xml:space="preserve"> </w:t>
      </w:r>
      <w:r>
        <w:rPr>
          <w:rFonts w:ascii="Arial" w:eastAsia="Arial" w:hAnsi="Arial" w:cs="Arial"/>
          <w:spacing w:val="2"/>
          <w:sz w:val="22"/>
          <w:szCs w:val="22"/>
        </w:rPr>
        <w:t>provide</w:t>
      </w:r>
      <w:r>
        <w:rPr>
          <w:rFonts w:ascii="Arial" w:eastAsia="Arial" w:hAnsi="Arial" w:cs="Arial"/>
          <w:sz w:val="22"/>
          <w:szCs w:val="22"/>
        </w:rPr>
        <w:t>d</w:t>
      </w:r>
      <w:r>
        <w:rPr>
          <w:rFonts w:ascii="Arial" w:eastAsia="Arial" w:hAnsi="Arial" w:cs="Arial"/>
          <w:spacing w:val="11"/>
          <w:sz w:val="22"/>
          <w:szCs w:val="22"/>
        </w:rPr>
        <w:t xml:space="preserve"> </w:t>
      </w:r>
      <w:r>
        <w:rPr>
          <w:rFonts w:ascii="Arial" w:eastAsia="Arial" w:hAnsi="Arial" w:cs="Arial"/>
          <w:spacing w:val="2"/>
          <w:sz w:val="22"/>
          <w:szCs w:val="22"/>
        </w:rPr>
        <w:t>a</w:t>
      </w:r>
      <w:r>
        <w:rPr>
          <w:rFonts w:ascii="Arial" w:eastAsia="Arial" w:hAnsi="Arial" w:cs="Arial"/>
          <w:sz w:val="22"/>
          <w:szCs w:val="22"/>
        </w:rPr>
        <w:t>n</w:t>
      </w:r>
      <w:r>
        <w:rPr>
          <w:rFonts w:ascii="Arial" w:eastAsia="Arial" w:hAnsi="Arial" w:cs="Arial"/>
          <w:spacing w:val="11"/>
          <w:sz w:val="22"/>
          <w:szCs w:val="22"/>
        </w:rPr>
        <w:t xml:space="preserve"> </w:t>
      </w:r>
      <w:r>
        <w:rPr>
          <w:rFonts w:ascii="Arial" w:eastAsia="Arial" w:hAnsi="Arial" w:cs="Arial"/>
          <w:spacing w:val="2"/>
          <w:sz w:val="22"/>
          <w:szCs w:val="22"/>
        </w:rPr>
        <w:t>overvie</w:t>
      </w:r>
      <w:r>
        <w:rPr>
          <w:rFonts w:ascii="Arial" w:eastAsia="Arial" w:hAnsi="Arial" w:cs="Arial"/>
          <w:sz w:val="22"/>
          <w:szCs w:val="22"/>
        </w:rPr>
        <w:t>w</w:t>
      </w:r>
      <w:r>
        <w:rPr>
          <w:rFonts w:ascii="Arial" w:eastAsia="Arial" w:hAnsi="Arial" w:cs="Arial"/>
          <w:spacing w:val="11"/>
          <w:sz w:val="22"/>
          <w:szCs w:val="22"/>
        </w:rPr>
        <w:t xml:space="preserve"> </w:t>
      </w:r>
      <w:r>
        <w:rPr>
          <w:rFonts w:ascii="Arial" w:eastAsia="Arial" w:hAnsi="Arial" w:cs="Arial"/>
          <w:spacing w:val="2"/>
          <w:sz w:val="22"/>
          <w:szCs w:val="22"/>
        </w:rPr>
        <w:t>o</w:t>
      </w:r>
      <w:r>
        <w:rPr>
          <w:rFonts w:ascii="Arial" w:eastAsia="Arial" w:hAnsi="Arial" w:cs="Arial"/>
          <w:sz w:val="22"/>
          <w:szCs w:val="22"/>
        </w:rPr>
        <w:t>f</w:t>
      </w:r>
      <w:r>
        <w:rPr>
          <w:rFonts w:ascii="Arial" w:eastAsia="Arial" w:hAnsi="Arial" w:cs="Arial"/>
          <w:spacing w:val="11"/>
          <w:sz w:val="22"/>
          <w:szCs w:val="22"/>
        </w:rPr>
        <w:t xml:space="preserve"> </w:t>
      </w:r>
      <w:r>
        <w:rPr>
          <w:rFonts w:ascii="Arial" w:eastAsia="Arial" w:hAnsi="Arial" w:cs="Arial"/>
          <w:spacing w:val="2"/>
          <w:sz w:val="22"/>
          <w:szCs w:val="22"/>
        </w:rPr>
        <w:t>th</w:t>
      </w:r>
      <w:r>
        <w:rPr>
          <w:rFonts w:ascii="Arial" w:eastAsia="Arial" w:hAnsi="Arial" w:cs="Arial"/>
          <w:sz w:val="22"/>
          <w:szCs w:val="22"/>
        </w:rPr>
        <w:t>e</w:t>
      </w:r>
      <w:r>
        <w:rPr>
          <w:rFonts w:ascii="Arial" w:eastAsia="Arial" w:hAnsi="Arial" w:cs="Arial"/>
          <w:spacing w:val="11"/>
          <w:sz w:val="22"/>
          <w:szCs w:val="22"/>
        </w:rPr>
        <w:t xml:space="preserve"> </w:t>
      </w:r>
      <w:r w:rsidR="00D30A91">
        <w:rPr>
          <w:rFonts w:ascii="Arial" w:eastAsia="Arial" w:hAnsi="Arial" w:cs="Arial"/>
          <w:spacing w:val="2"/>
          <w:sz w:val="22"/>
          <w:szCs w:val="22"/>
        </w:rPr>
        <w:t>LOS</w:t>
      </w:r>
      <w:r>
        <w:rPr>
          <w:rFonts w:ascii="Arial" w:eastAsia="Arial" w:hAnsi="Arial" w:cs="Arial"/>
          <w:spacing w:val="11"/>
          <w:sz w:val="22"/>
          <w:szCs w:val="22"/>
        </w:rPr>
        <w:t xml:space="preserve"> </w:t>
      </w:r>
      <w:r>
        <w:rPr>
          <w:rFonts w:ascii="Arial" w:eastAsia="Arial" w:hAnsi="Arial" w:cs="Arial"/>
          <w:spacing w:val="2"/>
          <w:sz w:val="22"/>
          <w:szCs w:val="22"/>
        </w:rPr>
        <w:t>module</w:t>
      </w:r>
      <w:r>
        <w:rPr>
          <w:rFonts w:ascii="Arial" w:eastAsia="Arial" w:hAnsi="Arial" w:cs="Arial"/>
          <w:sz w:val="22"/>
          <w:szCs w:val="22"/>
        </w:rPr>
        <w:t>s</w:t>
      </w:r>
      <w:r>
        <w:rPr>
          <w:rFonts w:ascii="Arial" w:eastAsia="Arial" w:hAnsi="Arial" w:cs="Arial"/>
          <w:spacing w:val="11"/>
          <w:sz w:val="22"/>
          <w:szCs w:val="22"/>
        </w:rPr>
        <w:t xml:space="preserve"> </w:t>
      </w:r>
      <w:r>
        <w:rPr>
          <w:rFonts w:ascii="Arial" w:eastAsia="Arial" w:hAnsi="Arial" w:cs="Arial"/>
          <w:spacing w:val="2"/>
          <w:sz w:val="22"/>
          <w:szCs w:val="22"/>
        </w:rPr>
        <w:t>which wil</w:t>
      </w:r>
      <w:r>
        <w:rPr>
          <w:rFonts w:ascii="Arial" w:eastAsia="Arial" w:hAnsi="Arial" w:cs="Arial"/>
          <w:sz w:val="22"/>
          <w:szCs w:val="22"/>
        </w:rPr>
        <w:t>l</w:t>
      </w:r>
      <w:r>
        <w:rPr>
          <w:rFonts w:ascii="Arial" w:eastAsia="Arial" w:hAnsi="Arial" w:cs="Arial"/>
          <w:spacing w:val="11"/>
          <w:sz w:val="22"/>
          <w:szCs w:val="22"/>
        </w:rPr>
        <w:t xml:space="preserve"> </w:t>
      </w:r>
      <w:r>
        <w:rPr>
          <w:rFonts w:ascii="Arial" w:eastAsia="Arial" w:hAnsi="Arial" w:cs="Arial"/>
          <w:spacing w:val="2"/>
          <w:sz w:val="22"/>
          <w:szCs w:val="22"/>
        </w:rPr>
        <w:t>cate</w:t>
      </w:r>
      <w:r>
        <w:rPr>
          <w:rFonts w:ascii="Arial" w:eastAsia="Arial" w:hAnsi="Arial" w:cs="Arial"/>
          <w:sz w:val="22"/>
          <w:szCs w:val="22"/>
        </w:rPr>
        <w:t>r</w:t>
      </w:r>
      <w:r>
        <w:rPr>
          <w:rFonts w:ascii="Arial" w:eastAsia="Arial" w:hAnsi="Arial" w:cs="Arial"/>
          <w:spacing w:val="11"/>
          <w:sz w:val="22"/>
          <w:szCs w:val="22"/>
        </w:rPr>
        <w:t xml:space="preserve"> </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11"/>
          <w:sz w:val="22"/>
          <w:szCs w:val="22"/>
        </w:rPr>
        <w:t xml:space="preserve"> </w:t>
      </w:r>
      <w:r>
        <w:rPr>
          <w:rFonts w:ascii="Arial" w:eastAsia="Arial" w:hAnsi="Arial" w:cs="Arial"/>
          <w:spacing w:val="2"/>
          <w:sz w:val="22"/>
          <w:szCs w:val="22"/>
        </w:rPr>
        <w:t>mos</w:t>
      </w:r>
      <w:r>
        <w:rPr>
          <w:rFonts w:ascii="Arial" w:eastAsia="Arial" w:hAnsi="Arial" w:cs="Arial"/>
          <w:sz w:val="22"/>
          <w:szCs w:val="22"/>
        </w:rPr>
        <w:t>t</w:t>
      </w:r>
      <w:r>
        <w:rPr>
          <w:rFonts w:ascii="Arial" w:eastAsia="Arial" w:hAnsi="Arial" w:cs="Arial"/>
          <w:spacing w:val="11"/>
          <w:sz w:val="22"/>
          <w:szCs w:val="22"/>
        </w:rPr>
        <w:t xml:space="preserve"> </w:t>
      </w:r>
      <w:r>
        <w:rPr>
          <w:rFonts w:ascii="Arial" w:eastAsia="Arial" w:hAnsi="Arial" w:cs="Arial"/>
          <w:spacing w:val="2"/>
          <w:sz w:val="22"/>
          <w:szCs w:val="22"/>
        </w:rPr>
        <w:t>o</w:t>
      </w:r>
      <w:r>
        <w:rPr>
          <w:rFonts w:ascii="Arial" w:eastAsia="Arial" w:hAnsi="Arial" w:cs="Arial"/>
          <w:sz w:val="22"/>
          <w:szCs w:val="22"/>
        </w:rPr>
        <w:t>f</w:t>
      </w:r>
      <w:r>
        <w:rPr>
          <w:rFonts w:ascii="Arial" w:eastAsia="Arial" w:hAnsi="Arial" w:cs="Arial"/>
          <w:spacing w:val="11"/>
          <w:sz w:val="22"/>
          <w:szCs w:val="22"/>
        </w:rPr>
        <w:t xml:space="preserve"> </w:t>
      </w:r>
      <w:r>
        <w:rPr>
          <w:rFonts w:ascii="Arial" w:eastAsia="Arial" w:hAnsi="Arial" w:cs="Arial"/>
          <w:spacing w:val="2"/>
          <w:sz w:val="22"/>
          <w:szCs w:val="22"/>
        </w:rPr>
        <w:t>you</w:t>
      </w:r>
      <w:r>
        <w:rPr>
          <w:rFonts w:ascii="Arial" w:eastAsia="Arial" w:hAnsi="Arial" w:cs="Arial"/>
          <w:sz w:val="22"/>
          <w:szCs w:val="22"/>
        </w:rPr>
        <w:t>r</w:t>
      </w:r>
      <w:r>
        <w:rPr>
          <w:rFonts w:ascii="Arial" w:eastAsia="Arial" w:hAnsi="Arial" w:cs="Arial"/>
          <w:spacing w:val="11"/>
          <w:sz w:val="22"/>
          <w:szCs w:val="22"/>
        </w:rPr>
        <w:t xml:space="preserve"> </w:t>
      </w:r>
      <w:r>
        <w:rPr>
          <w:rFonts w:ascii="Arial" w:eastAsia="Arial" w:hAnsi="Arial" w:cs="Arial"/>
          <w:spacing w:val="2"/>
          <w:sz w:val="22"/>
          <w:szCs w:val="22"/>
        </w:rPr>
        <w:t>busines</w:t>
      </w:r>
      <w:r>
        <w:rPr>
          <w:rFonts w:ascii="Arial" w:eastAsia="Arial" w:hAnsi="Arial" w:cs="Arial"/>
          <w:sz w:val="22"/>
          <w:szCs w:val="22"/>
        </w:rPr>
        <w:t>s</w:t>
      </w:r>
      <w:r>
        <w:rPr>
          <w:rFonts w:ascii="Arial" w:eastAsia="Arial" w:hAnsi="Arial" w:cs="Arial"/>
          <w:spacing w:val="11"/>
          <w:sz w:val="22"/>
          <w:szCs w:val="22"/>
        </w:rPr>
        <w:t xml:space="preserve"> </w:t>
      </w:r>
      <w:r>
        <w:rPr>
          <w:rFonts w:ascii="Arial" w:eastAsia="Arial" w:hAnsi="Arial" w:cs="Arial"/>
          <w:spacing w:val="2"/>
          <w:sz w:val="22"/>
          <w:szCs w:val="22"/>
        </w:rPr>
        <w:t>requirement</w:t>
      </w:r>
      <w:r>
        <w:rPr>
          <w:rFonts w:ascii="Arial" w:eastAsia="Arial" w:hAnsi="Arial" w:cs="Arial"/>
          <w:sz w:val="22"/>
          <w:szCs w:val="22"/>
        </w:rPr>
        <w:t>s</w:t>
      </w:r>
      <w:r>
        <w:rPr>
          <w:rFonts w:ascii="Arial" w:eastAsia="Arial" w:hAnsi="Arial" w:cs="Arial"/>
          <w:spacing w:val="11"/>
          <w:sz w:val="22"/>
          <w:szCs w:val="22"/>
        </w:rPr>
        <w:t xml:space="preserve"> </w:t>
      </w:r>
      <w:r>
        <w:rPr>
          <w:rFonts w:ascii="Arial" w:eastAsia="Arial" w:hAnsi="Arial" w:cs="Arial"/>
          <w:spacing w:val="2"/>
          <w:sz w:val="22"/>
          <w:szCs w:val="22"/>
        </w:rPr>
        <w:t>an</w:t>
      </w:r>
      <w:r>
        <w:rPr>
          <w:rFonts w:ascii="Arial" w:eastAsia="Arial" w:hAnsi="Arial" w:cs="Arial"/>
          <w:sz w:val="22"/>
          <w:szCs w:val="22"/>
        </w:rPr>
        <w:t>d</w:t>
      </w:r>
      <w:r>
        <w:rPr>
          <w:rFonts w:ascii="Arial" w:eastAsia="Arial" w:hAnsi="Arial" w:cs="Arial"/>
          <w:spacing w:val="11"/>
          <w:sz w:val="22"/>
          <w:szCs w:val="22"/>
        </w:rPr>
        <w:t xml:space="preserve"> </w:t>
      </w:r>
      <w:r>
        <w:rPr>
          <w:rFonts w:ascii="Arial" w:eastAsia="Arial" w:hAnsi="Arial" w:cs="Arial"/>
          <w:spacing w:val="2"/>
          <w:sz w:val="22"/>
          <w:szCs w:val="22"/>
        </w:rPr>
        <w:t>improv</w:t>
      </w:r>
      <w:r>
        <w:rPr>
          <w:rFonts w:ascii="Arial" w:eastAsia="Arial" w:hAnsi="Arial" w:cs="Arial"/>
          <w:sz w:val="22"/>
          <w:szCs w:val="22"/>
        </w:rPr>
        <w:t>e</w:t>
      </w:r>
      <w:r>
        <w:rPr>
          <w:rFonts w:ascii="Arial" w:eastAsia="Arial" w:hAnsi="Arial" w:cs="Arial"/>
          <w:spacing w:val="11"/>
          <w:sz w:val="22"/>
          <w:szCs w:val="22"/>
        </w:rPr>
        <w:t xml:space="preserve"> </w:t>
      </w:r>
      <w:r>
        <w:rPr>
          <w:rFonts w:ascii="Arial" w:eastAsia="Arial" w:hAnsi="Arial" w:cs="Arial"/>
          <w:spacing w:val="2"/>
          <w:sz w:val="22"/>
          <w:szCs w:val="22"/>
        </w:rPr>
        <w:t>profitabilit</w:t>
      </w:r>
      <w:r>
        <w:rPr>
          <w:rFonts w:ascii="Arial" w:eastAsia="Arial" w:hAnsi="Arial" w:cs="Arial"/>
          <w:sz w:val="22"/>
          <w:szCs w:val="22"/>
        </w:rPr>
        <w:t>y</w:t>
      </w:r>
      <w:r>
        <w:rPr>
          <w:rFonts w:ascii="Arial" w:eastAsia="Arial" w:hAnsi="Arial" w:cs="Arial"/>
          <w:spacing w:val="11"/>
          <w:sz w:val="22"/>
          <w:szCs w:val="22"/>
        </w:rPr>
        <w:t xml:space="preserve"> </w:t>
      </w:r>
      <w:r>
        <w:rPr>
          <w:rFonts w:ascii="Arial" w:eastAsia="Arial" w:hAnsi="Arial" w:cs="Arial"/>
          <w:spacing w:val="2"/>
          <w:sz w:val="22"/>
          <w:szCs w:val="22"/>
        </w:rPr>
        <w:t>o</w:t>
      </w:r>
      <w:r>
        <w:rPr>
          <w:rFonts w:ascii="Arial" w:eastAsia="Arial" w:hAnsi="Arial" w:cs="Arial"/>
          <w:sz w:val="22"/>
          <w:szCs w:val="22"/>
        </w:rPr>
        <w:t>f</w:t>
      </w:r>
      <w:r>
        <w:rPr>
          <w:rFonts w:ascii="Arial" w:eastAsia="Arial" w:hAnsi="Arial" w:cs="Arial"/>
          <w:spacing w:val="11"/>
          <w:sz w:val="22"/>
          <w:szCs w:val="22"/>
        </w:rPr>
        <w:t xml:space="preserve"> </w:t>
      </w:r>
      <w:r>
        <w:rPr>
          <w:rFonts w:ascii="Arial" w:eastAsia="Arial" w:hAnsi="Arial" w:cs="Arial"/>
          <w:spacing w:val="2"/>
          <w:sz w:val="22"/>
          <w:szCs w:val="22"/>
        </w:rPr>
        <w:t>you</w:t>
      </w:r>
      <w:r>
        <w:rPr>
          <w:rFonts w:ascii="Arial" w:eastAsia="Arial" w:hAnsi="Arial" w:cs="Arial"/>
          <w:sz w:val="22"/>
          <w:szCs w:val="22"/>
        </w:rPr>
        <w:t>r</w:t>
      </w:r>
      <w:r>
        <w:rPr>
          <w:rFonts w:ascii="Arial" w:eastAsia="Arial" w:hAnsi="Arial" w:cs="Arial"/>
          <w:spacing w:val="11"/>
          <w:sz w:val="22"/>
          <w:szCs w:val="22"/>
        </w:rPr>
        <w:t xml:space="preserve"> </w:t>
      </w:r>
      <w:r>
        <w:rPr>
          <w:rFonts w:ascii="Arial" w:eastAsia="Arial" w:hAnsi="Arial" w:cs="Arial"/>
          <w:spacing w:val="2"/>
          <w:sz w:val="22"/>
          <w:szCs w:val="22"/>
        </w:rPr>
        <w:t>Organization.</w:t>
      </w:r>
    </w:p>
    <w:p w14:paraId="3D2B49F2" w14:textId="77777777" w:rsidR="003D463F" w:rsidRDefault="003D463F" w:rsidP="00D30A91">
      <w:pPr>
        <w:spacing w:before="16" w:line="240" w:lineRule="exact"/>
        <w:jc w:val="both"/>
        <w:rPr>
          <w:sz w:val="24"/>
          <w:szCs w:val="24"/>
        </w:rPr>
      </w:pPr>
    </w:p>
    <w:p w14:paraId="40C0A886" w14:textId="422CD661" w:rsidR="003D463F" w:rsidRDefault="008E1BC1" w:rsidP="00D30A91">
      <w:pPr>
        <w:spacing w:line="242" w:lineRule="auto"/>
        <w:ind w:left="180" w:right="156"/>
        <w:jc w:val="both"/>
        <w:rPr>
          <w:rFonts w:ascii="Arial" w:eastAsia="Arial" w:hAnsi="Arial" w:cs="Arial"/>
          <w:spacing w:val="6"/>
          <w:sz w:val="22"/>
          <w:szCs w:val="22"/>
        </w:rPr>
      </w:pPr>
      <w:r>
        <w:rPr>
          <w:rFonts w:ascii="Arial" w:eastAsia="Arial" w:hAnsi="Arial" w:cs="Arial"/>
          <w:spacing w:val="6"/>
          <w:sz w:val="22"/>
          <w:szCs w:val="22"/>
        </w:rPr>
        <w:t>W</w:t>
      </w:r>
      <w:r>
        <w:rPr>
          <w:rFonts w:ascii="Arial" w:eastAsia="Arial" w:hAnsi="Arial" w:cs="Arial"/>
          <w:sz w:val="22"/>
          <w:szCs w:val="22"/>
        </w:rPr>
        <w:t>e</w:t>
      </w:r>
      <w:r>
        <w:rPr>
          <w:rFonts w:ascii="Arial" w:eastAsia="Arial" w:hAnsi="Arial" w:cs="Arial"/>
          <w:spacing w:val="27"/>
          <w:sz w:val="22"/>
          <w:szCs w:val="22"/>
        </w:rPr>
        <w:t xml:space="preserve"> </w:t>
      </w:r>
      <w:r>
        <w:rPr>
          <w:rFonts w:ascii="Arial" w:eastAsia="Arial" w:hAnsi="Arial" w:cs="Arial"/>
          <w:spacing w:val="6"/>
          <w:sz w:val="22"/>
          <w:szCs w:val="22"/>
        </w:rPr>
        <w:t>woul</w:t>
      </w:r>
      <w:r>
        <w:rPr>
          <w:rFonts w:ascii="Arial" w:eastAsia="Arial" w:hAnsi="Arial" w:cs="Arial"/>
          <w:sz w:val="22"/>
          <w:szCs w:val="22"/>
        </w:rPr>
        <w:t>d</w:t>
      </w:r>
      <w:r>
        <w:rPr>
          <w:rFonts w:ascii="Arial" w:eastAsia="Arial" w:hAnsi="Arial" w:cs="Arial"/>
          <w:spacing w:val="27"/>
          <w:sz w:val="22"/>
          <w:szCs w:val="22"/>
        </w:rPr>
        <w:t xml:space="preserve"> </w:t>
      </w:r>
      <w:r>
        <w:rPr>
          <w:rFonts w:ascii="Arial" w:eastAsia="Arial" w:hAnsi="Arial" w:cs="Arial"/>
          <w:spacing w:val="6"/>
          <w:sz w:val="22"/>
          <w:szCs w:val="22"/>
        </w:rPr>
        <w:t>lik</w:t>
      </w:r>
      <w:r>
        <w:rPr>
          <w:rFonts w:ascii="Arial" w:eastAsia="Arial" w:hAnsi="Arial" w:cs="Arial"/>
          <w:sz w:val="22"/>
          <w:szCs w:val="22"/>
        </w:rPr>
        <w:t>e</w:t>
      </w:r>
      <w:r>
        <w:rPr>
          <w:rFonts w:ascii="Arial" w:eastAsia="Arial" w:hAnsi="Arial" w:cs="Arial"/>
          <w:spacing w:val="27"/>
          <w:sz w:val="22"/>
          <w:szCs w:val="22"/>
        </w:rPr>
        <w:t xml:space="preserve"> </w:t>
      </w:r>
      <w:r>
        <w:rPr>
          <w:rFonts w:ascii="Arial" w:eastAsia="Arial" w:hAnsi="Arial" w:cs="Arial"/>
          <w:spacing w:val="6"/>
          <w:sz w:val="22"/>
          <w:szCs w:val="22"/>
        </w:rPr>
        <w:t>t</w:t>
      </w:r>
      <w:r>
        <w:rPr>
          <w:rFonts w:ascii="Arial" w:eastAsia="Arial" w:hAnsi="Arial" w:cs="Arial"/>
          <w:sz w:val="22"/>
          <w:szCs w:val="22"/>
        </w:rPr>
        <w:t>o</w:t>
      </w:r>
      <w:r>
        <w:rPr>
          <w:rFonts w:ascii="Arial" w:eastAsia="Arial" w:hAnsi="Arial" w:cs="Arial"/>
          <w:spacing w:val="27"/>
          <w:sz w:val="22"/>
          <w:szCs w:val="22"/>
        </w:rPr>
        <w:t xml:space="preserve"> </w:t>
      </w:r>
      <w:r>
        <w:rPr>
          <w:rFonts w:ascii="Arial" w:eastAsia="Arial" w:hAnsi="Arial" w:cs="Arial"/>
          <w:spacing w:val="6"/>
          <w:sz w:val="22"/>
          <w:szCs w:val="22"/>
        </w:rPr>
        <w:t>submi</w:t>
      </w:r>
      <w:r>
        <w:rPr>
          <w:rFonts w:ascii="Arial" w:eastAsia="Arial" w:hAnsi="Arial" w:cs="Arial"/>
          <w:sz w:val="22"/>
          <w:szCs w:val="22"/>
        </w:rPr>
        <w:t>t</w:t>
      </w:r>
      <w:r>
        <w:rPr>
          <w:rFonts w:ascii="Arial" w:eastAsia="Arial" w:hAnsi="Arial" w:cs="Arial"/>
          <w:spacing w:val="27"/>
          <w:sz w:val="22"/>
          <w:szCs w:val="22"/>
        </w:rPr>
        <w:t xml:space="preserve"> </w:t>
      </w:r>
      <w:r>
        <w:rPr>
          <w:rFonts w:ascii="Arial" w:eastAsia="Arial" w:hAnsi="Arial" w:cs="Arial"/>
          <w:spacing w:val="6"/>
          <w:sz w:val="22"/>
          <w:szCs w:val="22"/>
        </w:rPr>
        <w:t>thi</w:t>
      </w:r>
      <w:r>
        <w:rPr>
          <w:rFonts w:ascii="Arial" w:eastAsia="Arial" w:hAnsi="Arial" w:cs="Arial"/>
          <w:sz w:val="22"/>
          <w:szCs w:val="22"/>
        </w:rPr>
        <w:t>s</w:t>
      </w:r>
      <w:r>
        <w:rPr>
          <w:rFonts w:ascii="Arial" w:eastAsia="Arial" w:hAnsi="Arial" w:cs="Arial"/>
          <w:spacing w:val="27"/>
          <w:sz w:val="22"/>
          <w:szCs w:val="22"/>
        </w:rPr>
        <w:t xml:space="preserve"> </w:t>
      </w:r>
      <w:r w:rsidR="001C5D4E">
        <w:rPr>
          <w:rFonts w:ascii="Arial" w:eastAsia="Arial" w:hAnsi="Arial" w:cs="Arial"/>
          <w:spacing w:val="27"/>
          <w:sz w:val="22"/>
          <w:szCs w:val="22"/>
        </w:rPr>
        <w:t xml:space="preserve">Technical </w:t>
      </w:r>
      <w:r>
        <w:rPr>
          <w:rFonts w:ascii="Arial" w:eastAsia="Arial" w:hAnsi="Arial" w:cs="Arial"/>
          <w:spacing w:val="6"/>
          <w:sz w:val="22"/>
          <w:szCs w:val="22"/>
        </w:rPr>
        <w:t>proposa</w:t>
      </w:r>
      <w:r>
        <w:rPr>
          <w:rFonts w:ascii="Arial" w:eastAsia="Arial" w:hAnsi="Arial" w:cs="Arial"/>
          <w:sz w:val="22"/>
          <w:szCs w:val="22"/>
        </w:rPr>
        <w:t>l</w:t>
      </w:r>
      <w:r>
        <w:rPr>
          <w:rFonts w:ascii="Arial" w:eastAsia="Arial" w:hAnsi="Arial" w:cs="Arial"/>
          <w:spacing w:val="27"/>
          <w:sz w:val="22"/>
          <w:szCs w:val="22"/>
        </w:rPr>
        <w:t xml:space="preserve"> </w:t>
      </w:r>
      <w:r>
        <w:rPr>
          <w:rFonts w:ascii="Arial" w:eastAsia="Arial" w:hAnsi="Arial" w:cs="Arial"/>
          <w:spacing w:val="6"/>
          <w:sz w:val="22"/>
          <w:szCs w:val="22"/>
        </w:rPr>
        <w:t>fo</w:t>
      </w:r>
      <w:r>
        <w:rPr>
          <w:rFonts w:ascii="Arial" w:eastAsia="Arial" w:hAnsi="Arial" w:cs="Arial"/>
          <w:sz w:val="22"/>
          <w:szCs w:val="22"/>
        </w:rPr>
        <w:t>r</w:t>
      </w:r>
      <w:r>
        <w:rPr>
          <w:rFonts w:ascii="Arial" w:eastAsia="Arial" w:hAnsi="Arial" w:cs="Arial"/>
          <w:spacing w:val="27"/>
          <w:sz w:val="22"/>
          <w:szCs w:val="22"/>
        </w:rPr>
        <w:t xml:space="preserve"> </w:t>
      </w:r>
      <w:r w:rsidR="00D30A91">
        <w:rPr>
          <w:rFonts w:ascii="Arial" w:eastAsia="Arial" w:hAnsi="Arial" w:cs="Arial"/>
          <w:spacing w:val="6"/>
          <w:sz w:val="22"/>
          <w:szCs w:val="22"/>
        </w:rPr>
        <w:t>LOS</w:t>
      </w:r>
      <w:r>
        <w:rPr>
          <w:rFonts w:ascii="Arial" w:eastAsia="Arial" w:hAnsi="Arial" w:cs="Arial"/>
          <w:spacing w:val="27"/>
          <w:sz w:val="22"/>
          <w:szCs w:val="22"/>
        </w:rPr>
        <w:t xml:space="preserve"> </w:t>
      </w:r>
      <w:r>
        <w:rPr>
          <w:rFonts w:ascii="Arial" w:eastAsia="Arial" w:hAnsi="Arial" w:cs="Arial"/>
          <w:spacing w:val="6"/>
          <w:sz w:val="22"/>
          <w:szCs w:val="22"/>
        </w:rPr>
        <w:t>whic</w:t>
      </w:r>
      <w:r>
        <w:rPr>
          <w:rFonts w:ascii="Arial" w:eastAsia="Arial" w:hAnsi="Arial" w:cs="Arial"/>
          <w:sz w:val="22"/>
          <w:szCs w:val="22"/>
        </w:rPr>
        <w:t>h</w:t>
      </w:r>
      <w:r>
        <w:rPr>
          <w:rFonts w:ascii="Arial" w:eastAsia="Arial" w:hAnsi="Arial" w:cs="Arial"/>
          <w:spacing w:val="27"/>
          <w:sz w:val="22"/>
          <w:szCs w:val="22"/>
        </w:rPr>
        <w:t xml:space="preserve"> </w:t>
      </w:r>
      <w:r>
        <w:rPr>
          <w:rFonts w:ascii="Arial" w:eastAsia="Arial" w:hAnsi="Arial" w:cs="Arial"/>
          <w:spacing w:val="6"/>
          <w:sz w:val="22"/>
          <w:szCs w:val="22"/>
        </w:rPr>
        <w:t>include</w:t>
      </w:r>
      <w:r>
        <w:rPr>
          <w:rFonts w:ascii="Arial" w:eastAsia="Arial" w:hAnsi="Arial" w:cs="Arial"/>
          <w:sz w:val="22"/>
          <w:szCs w:val="22"/>
        </w:rPr>
        <w:t>s</w:t>
      </w:r>
      <w:r>
        <w:rPr>
          <w:rFonts w:ascii="Arial" w:eastAsia="Arial" w:hAnsi="Arial" w:cs="Arial"/>
          <w:spacing w:val="27"/>
          <w:sz w:val="22"/>
          <w:szCs w:val="22"/>
        </w:rPr>
        <w:t xml:space="preserve"> </w:t>
      </w:r>
      <w:r>
        <w:rPr>
          <w:rFonts w:ascii="Arial" w:eastAsia="Arial" w:hAnsi="Arial" w:cs="Arial"/>
          <w:spacing w:val="6"/>
          <w:sz w:val="22"/>
          <w:szCs w:val="22"/>
        </w:rPr>
        <w:t>commercia</w:t>
      </w:r>
      <w:r>
        <w:rPr>
          <w:rFonts w:ascii="Arial" w:eastAsia="Arial" w:hAnsi="Arial" w:cs="Arial"/>
          <w:sz w:val="22"/>
          <w:szCs w:val="22"/>
        </w:rPr>
        <w:t>l</w:t>
      </w:r>
      <w:r>
        <w:rPr>
          <w:rFonts w:ascii="Arial" w:eastAsia="Arial" w:hAnsi="Arial" w:cs="Arial"/>
          <w:spacing w:val="27"/>
          <w:sz w:val="22"/>
          <w:szCs w:val="22"/>
        </w:rPr>
        <w:t xml:space="preserve"> </w:t>
      </w:r>
      <w:r>
        <w:rPr>
          <w:rFonts w:ascii="Arial" w:eastAsia="Arial" w:hAnsi="Arial" w:cs="Arial"/>
          <w:spacing w:val="6"/>
          <w:sz w:val="22"/>
          <w:szCs w:val="22"/>
        </w:rPr>
        <w:t>term</w:t>
      </w:r>
      <w:r>
        <w:rPr>
          <w:rFonts w:ascii="Arial" w:eastAsia="Arial" w:hAnsi="Arial" w:cs="Arial"/>
          <w:sz w:val="22"/>
          <w:szCs w:val="22"/>
        </w:rPr>
        <w:t>s</w:t>
      </w:r>
      <w:r>
        <w:rPr>
          <w:rFonts w:ascii="Arial" w:eastAsia="Arial" w:hAnsi="Arial" w:cs="Arial"/>
          <w:spacing w:val="27"/>
          <w:sz w:val="22"/>
          <w:szCs w:val="22"/>
        </w:rPr>
        <w:t xml:space="preserve"> </w:t>
      </w:r>
      <w:r>
        <w:rPr>
          <w:rFonts w:ascii="Arial" w:eastAsia="Arial" w:hAnsi="Arial" w:cs="Arial"/>
          <w:spacing w:val="6"/>
          <w:sz w:val="22"/>
          <w:szCs w:val="22"/>
        </w:rPr>
        <w:t>and condition</w:t>
      </w:r>
      <w:r>
        <w:rPr>
          <w:rFonts w:ascii="Arial" w:eastAsia="Arial" w:hAnsi="Arial" w:cs="Arial"/>
          <w:sz w:val="22"/>
          <w:szCs w:val="22"/>
        </w:rPr>
        <w:t>s</w:t>
      </w:r>
      <w:r>
        <w:rPr>
          <w:rFonts w:ascii="Arial" w:eastAsia="Arial" w:hAnsi="Arial" w:cs="Arial"/>
          <w:spacing w:val="27"/>
          <w:sz w:val="22"/>
          <w:szCs w:val="22"/>
        </w:rPr>
        <w:t xml:space="preserve"> </w:t>
      </w:r>
      <w:r>
        <w:rPr>
          <w:rFonts w:ascii="Arial" w:eastAsia="Arial" w:hAnsi="Arial" w:cs="Arial"/>
          <w:spacing w:val="6"/>
          <w:sz w:val="22"/>
          <w:szCs w:val="22"/>
        </w:rPr>
        <w:t>a</w:t>
      </w:r>
      <w:r>
        <w:rPr>
          <w:rFonts w:ascii="Arial" w:eastAsia="Arial" w:hAnsi="Arial" w:cs="Arial"/>
          <w:sz w:val="22"/>
          <w:szCs w:val="22"/>
        </w:rPr>
        <w:t>s</w:t>
      </w:r>
      <w:r>
        <w:rPr>
          <w:rFonts w:ascii="Arial" w:eastAsia="Arial" w:hAnsi="Arial" w:cs="Arial"/>
          <w:spacing w:val="27"/>
          <w:sz w:val="22"/>
          <w:szCs w:val="22"/>
        </w:rPr>
        <w:t xml:space="preserve"> </w:t>
      </w:r>
      <w:r>
        <w:rPr>
          <w:rFonts w:ascii="Arial" w:eastAsia="Arial" w:hAnsi="Arial" w:cs="Arial"/>
          <w:spacing w:val="6"/>
          <w:sz w:val="22"/>
          <w:szCs w:val="22"/>
        </w:rPr>
        <w:t>pe</w:t>
      </w:r>
      <w:r>
        <w:rPr>
          <w:rFonts w:ascii="Arial" w:eastAsia="Arial" w:hAnsi="Arial" w:cs="Arial"/>
          <w:sz w:val="22"/>
          <w:szCs w:val="22"/>
        </w:rPr>
        <w:t>r</w:t>
      </w:r>
      <w:r>
        <w:rPr>
          <w:rFonts w:ascii="Arial" w:eastAsia="Arial" w:hAnsi="Arial" w:cs="Arial"/>
          <w:spacing w:val="27"/>
          <w:sz w:val="22"/>
          <w:szCs w:val="22"/>
        </w:rPr>
        <w:t xml:space="preserve"> </w:t>
      </w:r>
      <w:r>
        <w:rPr>
          <w:rFonts w:ascii="Arial" w:eastAsia="Arial" w:hAnsi="Arial" w:cs="Arial"/>
          <w:spacing w:val="6"/>
          <w:sz w:val="22"/>
          <w:szCs w:val="22"/>
        </w:rPr>
        <w:t>th</w:t>
      </w:r>
      <w:r>
        <w:rPr>
          <w:rFonts w:ascii="Arial" w:eastAsia="Arial" w:hAnsi="Arial" w:cs="Arial"/>
          <w:sz w:val="22"/>
          <w:szCs w:val="22"/>
        </w:rPr>
        <w:t>e</w:t>
      </w:r>
      <w:r>
        <w:rPr>
          <w:rFonts w:ascii="Arial" w:eastAsia="Arial" w:hAnsi="Arial" w:cs="Arial"/>
          <w:spacing w:val="27"/>
          <w:sz w:val="22"/>
          <w:szCs w:val="22"/>
        </w:rPr>
        <w:t xml:space="preserve"> </w:t>
      </w:r>
      <w:r>
        <w:rPr>
          <w:rFonts w:ascii="Arial" w:eastAsia="Arial" w:hAnsi="Arial" w:cs="Arial"/>
          <w:spacing w:val="6"/>
          <w:sz w:val="22"/>
          <w:szCs w:val="22"/>
        </w:rPr>
        <w:t>compan</w:t>
      </w:r>
      <w:r>
        <w:rPr>
          <w:rFonts w:ascii="Arial" w:eastAsia="Arial" w:hAnsi="Arial" w:cs="Arial"/>
          <w:sz w:val="22"/>
          <w:szCs w:val="22"/>
        </w:rPr>
        <w:t>y</w:t>
      </w:r>
      <w:r>
        <w:rPr>
          <w:rFonts w:ascii="Arial" w:eastAsia="Arial" w:hAnsi="Arial" w:cs="Arial"/>
          <w:spacing w:val="27"/>
          <w:sz w:val="22"/>
          <w:szCs w:val="22"/>
        </w:rPr>
        <w:t xml:space="preserve"> </w:t>
      </w:r>
      <w:r>
        <w:rPr>
          <w:rFonts w:ascii="Arial" w:eastAsia="Arial" w:hAnsi="Arial" w:cs="Arial"/>
          <w:spacing w:val="6"/>
          <w:sz w:val="22"/>
          <w:szCs w:val="22"/>
        </w:rPr>
        <w:t>polic</w:t>
      </w:r>
      <w:r>
        <w:rPr>
          <w:rFonts w:ascii="Arial" w:eastAsia="Arial" w:hAnsi="Arial" w:cs="Arial"/>
          <w:sz w:val="22"/>
          <w:szCs w:val="22"/>
        </w:rPr>
        <w:t>y</w:t>
      </w:r>
      <w:r>
        <w:rPr>
          <w:rFonts w:ascii="Arial" w:eastAsia="Arial" w:hAnsi="Arial" w:cs="Arial"/>
          <w:spacing w:val="27"/>
          <w:sz w:val="22"/>
          <w:szCs w:val="22"/>
        </w:rPr>
        <w:t xml:space="preserve"> </w:t>
      </w:r>
      <w:r>
        <w:rPr>
          <w:rFonts w:ascii="Arial" w:eastAsia="Arial" w:hAnsi="Arial" w:cs="Arial"/>
          <w:spacing w:val="6"/>
          <w:sz w:val="22"/>
          <w:szCs w:val="22"/>
        </w:rPr>
        <w:t>fo</w:t>
      </w:r>
      <w:r>
        <w:rPr>
          <w:rFonts w:ascii="Arial" w:eastAsia="Arial" w:hAnsi="Arial" w:cs="Arial"/>
          <w:sz w:val="22"/>
          <w:szCs w:val="22"/>
        </w:rPr>
        <w:t>r</w:t>
      </w:r>
      <w:r>
        <w:rPr>
          <w:rFonts w:ascii="Arial" w:eastAsia="Arial" w:hAnsi="Arial" w:cs="Arial"/>
          <w:spacing w:val="27"/>
          <w:sz w:val="22"/>
          <w:szCs w:val="22"/>
        </w:rPr>
        <w:t xml:space="preserve"> </w:t>
      </w:r>
      <w:r w:rsidR="001C5D4E">
        <w:rPr>
          <w:rFonts w:ascii="Arial" w:eastAsia="Arial" w:hAnsi="Arial" w:cs="Arial"/>
          <w:spacing w:val="6"/>
          <w:sz w:val="22"/>
          <w:szCs w:val="22"/>
        </w:rPr>
        <w:t xml:space="preserve">development and </w:t>
      </w:r>
      <w:r>
        <w:rPr>
          <w:rFonts w:ascii="Arial" w:eastAsia="Arial" w:hAnsi="Arial" w:cs="Arial"/>
          <w:spacing w:val="6"/>
          <w:sz w:val="22"/>
          <w:szCs w:val="22"/>
        </w:rPr>
        <w:t>implementatio</w:t>
      </w:r>
      <w:r>
        <w:rPr>
          <w:rFonts w:ascii="Arial" w:eastAsia="Arial" w:hAnsi="Arial" w:cs="Arial"/>
          <w:sz w:val="22"/>
          <w:szCs w:val="22"/>
        </w:rPr>
        <w:t>n</w:t>
      </w:r>
      <w:r>
        <w:rPr>
          <w:rFonts w:ascii="Arial" w:eastAsia="Arial" w:hAnsi="Arial" w:cs="Arial"/>
          <w:spacing w:val="6"/>
          <w:sz w:val="22"/>
          <w:szCs w:val="22"/>
        </w:rPr>
        <w:t>.</w:t>
      </w:r>
      <w:r w:rsidR="001C5D4E">
        <w:rPr>
          <w:rFonts w:ascii="Arial" w:eastAsia="Arial" w:hAnsi="Arial" w:cs="Arial"/>
          <w:spacing w:val="6"/>
          <w:sz w:val="22"/>
          <w:szCs w:val="22"/>
        </w:rPr>
        <w:t xml:space="preserve"> We would like to finalize the scope of work with yourself and post that will provide you the commercial quotation for this module.</w:t>
      </w:r>
    </w:p>
    <w:p w14:paraId="28AD54D8" w14:textId="77777777" w:rsidR="00D30A91" w:rsidRDefault="00D30A91">
      <w:pPr>
        <w:spacing w:line="242" w:lineRule="auto"/>
        <w:ind w:left="180" w:right="156"/>
        <w:rPr>
          <w:rFonts w:ascii="Arial" w:eastAsia="Arial" w:hAnsi="Arial" w:cs="Arial"/>
          <w:sz w:val="22"/>
          <w:szCs w:val="22"/>
        </w:rPr>
      </w:pPr>
    </w:p>
    <w:p w14:paraId="3A0DEDD4" w14:textId="77777777" w:rsidR="003D463F" w:rsidRDefault="003D463F">
      <w:pPr>
        <w:spacing w:before="16" w:line="240" w:lineRule="exact"/>
        <w:rPr>
          <w:sz w:val="24"/>
          <w:szCs w:val="24"/>
        </w:rPr>
      </w:pPr>
    </w:p>
    <w:p w14:paraId="481E50FC" w14:textId="77777777" w:rsidR="003D463F" w:rsidRDefault="003D463F">
      <w:pPr>
        <w:spacing w:before="16" w:line="240" w:lineRule="exact"/>
        <w:rPr>
          <w:sz w:val="24"/>
          <w:szCs w:val="24"/>
        </w:rPr>
      </w:pPr>
    </w:p>
    <w:p w14:paraId="626288FC" w14:textId="77777777" w:rsidR="003D463F" w:rsidRDefault="008E1BC1">
      <w:pPr>
        <w:ind w:left="180"/>
        <w:rPr>
          <w:rFonts w:ascii="Arial" w:eastAsia="Arial" w:hAnsi="Arial" w:cs="Arial"/>
          <w:sz w:val="22"/>
          <w:szCs w:val="22"/>
        </w:rPr>
      </w:pPr>
      <w:r>
        <w:rPr>
          <w:rFonts w:ascii="Arial" w:eastAsia="Arial" w:hAnsi="Arial" w:cs="Arial"/>
          <w:spacing w:val="4"/>
          <w:sz w:val="22"/>
          <w:szCs w:val="22"/>
        </w:rPr>
        <w:t>W</w:t>
      </w:r>
      <w:r>
        <w:rPr>
          <w:rFonts w:ascii="Arial" w:eastAsia="Arial" w:hAnsi="Arial" w:cs="Arial"/>
          <w:sz w:val="22"/>
          <w:szCs w:val="22"/>
        </w:rPr>
        <w:t>e</w:t>
      </w:r>
      <w:r>
        <w:rPr>
          <w:rFonts w:ascii="Arial" w:eastAsia="Arial" w:hAnsi="Arial" w:cs="Arial"/>
          <w:spacing w:val="20"/>
          <w:sz w:val="22"/>
          <w:szCs w:val="22"/>
        </w:rPr>
        <w:t xml:space="preserve"> </w:t>
      </w:r>
      <w:r>
        <w:rPr>
          <w:rFonts w:ascii="Arial" w:eastAsia="Arial" w:hAnsi="Arial" w:cs="Arial"/>
          <w:spacing w:val="4"/>
          <w:sz w:val="22"/>
          <w:szCs w:val="22"/>
        </w:rPr>
        <w:t>assur</w:t>
      </w:r>
      <w:r>
        <w:rPr>
          <w:rFonts w:ascii="Arial" w:eastAsia="Arial" w:hAnsi="Arial" w:cs="Arial"/>
          <w:sz w:val="22"/>
          <w:szCs w:val="22"/>
        </w:rPr>
        <w:t>e</w:t>
      </w:r>
      <w:r>
        <w:rPr>
          <w:rFonts w:ascii="Arial" w:eastAsia="Arial" w:hAnsi="Arial" w:cs="Arial"/>
          <w:spacing w:val="20"/>
          <w:sz w:val="22"/>
          <w:szCs w:val="22"/>
        </w:rPr>
        <w:t xml:space="preserve"> </w:t>
      </w:r>
      <w:r>
        <w:rPr>
          <w:rFonts w:ascii="Arial" w:eastAsia="Arial" w:hAnsi="Arial" w:cs="Arial"/>
          <w:spacing w:val="4"/>
          <w:sz w:val="22"/>
          <w:szCs w:val="22"/>
        </w:rPr>
        <w:t>yo</w:t>
      </w:r>
      <w:r>
        <w:rPr>
          <w:rFonts w:ascii="Arial" w:eastAsia="Arial" w:hAnsi="Arial" w:cs="Arial"/>
          <w:sz w:val="22"/>
          <w:szCs w:val="22"/>
        </w:rPr>
        <w:t>u</w:t>
      </w:r>
      <w:r>
        <w:rPr>
          <w:rFonts w:ascii="Arial" w:eastAsia="Arial" w:hAnsi="Arial" w:cs="Arial"/>
          <w:spacing w:val="20"/>
          <w:sz w:val="22"/>
          <w:szCs w:val="22"/>
        </w:rPr>
        <w:t xml:space="preserve"> </w:t>
      </w:r>
      <w:r>
        <w:rPr>
          <w:rFonts w:ascii="Arial" w:eastAsia="Arial" w:hAnsi="Arial" w:cs="Arial"/>
          <w:spacing w:val="4"/>
          <w:sz w:val="22"/>
          <w:szCs w:val="22"/>
        </w:rPr>
        <w:t>th</w:t>
      </w:r>
      <w:r>
        <w:rPr>
          <w:rFonts w:ascii="Arial" w:eastAsia="Arial" w:hAnsi="Arial" w:cs="Arial"/>
          <w:sz w:val="22"/>
          <w:szCs w:val="22"/>
        </w:rPr>
        <w:t>e</w:t>
      </w:r>
      <w:r>
        <w:rPr>
          <w:rFonts w:ascii="Arial" w:eastAsia="Arial" w:hAnsi="Arial" w:cs="Arial"/>
          <w:spacing w:val="20"/>
          <w:sz w:val="22"/>
          <w:szCs w:val="22"/>
        </w:rPr>
        <w:t xml:space="preserve"> </w:t>
      </w:r>
      <w:r>
        <w:rPr>
          <w:rFonts w:ascii="Arial" w:eastAsia="Arial" w:hAnsi="Arial" w:cs="Arial"/>
          <w:spacing w:val="4"/>
          <w:sz w:val="22"/>
          <w:szCs w:val="22"/>
        </w:rPr>
        <w:t>bes</w:t>
      </w:r>
      <w:r>
        <w:rPr>
          <w:rFonts w:ascii="Arial" w:eastAsia="Arial" w:hAnsi="Arial" w:cs="Arial"/>
          <w:sz w:val="22"/>
          <w:szCs w:val="22"/>
        </w:rPr>
        <w:t>t</w:t>
      </w:r>
      <w:r>
        <w:rPr>
          <w:rFonts w:ascii="Arial" w:eastAsia="Arial" w:hAnsi="Arial" w:cs="Arial"/>
          <w:spacing w:val="20"/>
          <w:sz w:val="22"/>
          <w:szCs w:val="22"/>
        </w:rPr>
        <w:t xml:space="preserve"> </w:t>
      </w:r>
      <w:r>
        <w:rPr>
          <w:rFonts w:ascii="Arial" w:eastAsia="Arial" w:hAnsi="Arial" w:cs="Arial"/>
          <w:spacing w:val="4"/>
          <w:sz w:val="22"/>
          <w:szCs w:val="22"/>
        </w:rPr>
        <w:t>o</w:t>
      </w:r>
      <w:r>
        <w:rPr>
          <w:rFonts w:ascii="Arial" w:eastAsia="Arial" w:hAnsi="Arial" w:cs="Arial"/>
          <w:sz w:val="22"/>
          <w:szCs w:val="22"/>
        </w:rPr>
        <w:t>f</w:t>
      </w:r>
      <w:r>
        <w:rPr>
          <w:rFonts w:ascii="Arial" w:eastAsia="Arial" w:hAnsi="Arial" w:cs="Arial"/>
          <w:spacing w:val="20"/>
          <w:sz w:val="22"/>
          <w:szCs w:val="22"/>
        </w:rPr>
        <w:t xml:space="preserve"> </w:t>
      </w:r>
      <w:r>
        <w:rPr>
          <w:rFonts w:ascii="Arial" w:eastAsia="Arial" w:hAnsi="Arial" w:cs="Arial"/>
          <w:spacing w:val="4"/>
          <w:sz w:val="22"/>
          <w:szCs w:val="22"/>
        </w:rPr>
        <w:t>ou</w:t>
      </w:r>
      <w:r>
        <w:rPr>
          <w:rFonts w:ascii="Arial" w:eastAsia="Arial" w:hAnsi="Arial" w:cs="Arial"/>
          <w:sz w:val="22"/>
          <w:szCs w:val="22"/>
        </w:rPr>
        <w:t>r</w:t>
      </w:r>
      <w:r>
        <w:rPr>
          <w:rFonts w:ascii="Arial" w:eastAsia="Arial" w:hAnsi="Arial" w:cs="Arial"/>
          <w:spacing w:val="20"/>
          <w:sz w:val="22"/>
          <w:szCs w:val="22"/>
        </w:rPr>
        <w:t xml:space="preserve"> </w:t>
      </w:r>
      <w:r>
        <w:rPr>
          <w:rFonts w:ascii="Arial" w:eastAsia="Arial" w:hAnsi="Arial" w:cs="Arial"/>
          <w:spacing w:val="4"/>
          <w:sz w:val="22"/>
          <w:szCs w:val="22"/>
        </w:rPr>
        <w:t>suppor</w:t>
      </w:r>
      <w:r>
        <w:rPr>
          <w:rFonts w:ascii="Arial" w:eastAsia="Arial" w:hAnsi="Arial" w:cs="Arial"/>
          <w:sz w:val="22"/>
          <w:szCs w:val="22"/>
        </w:rPr>
        <w:t>t</w:t>
      </w:r>
      <w:r>
        <w:rPr>
          <w:rFonts w:ascii="Arial" w:eastAsia="Arial" w:hAnsi="Arial" w:cs="Arial"/>
          <w:spacing w:val="20"/>
          <w:sz w:val="22"/>
          <w:szCs w:val="22"/>
        </w:rPr>
        <w:t xml:space="preserve"> </w:t>
      </w:r>
      <w:r>
        <w:rPr>
          <w:rFonts w:ascii="Arial" w:eastAsia="Arial" w:hAnsi="Arial" w:cs="Arial"/>
          <w:spacing w:val="4"/>
          <w:sz w:val="22"/>
          <w:szCs w:val="22"/>
        </w:rPr>
        <w:t>t</w:t>
      </w:r>
      <w:r>
        <w:rPr>
          <w:rFonts w:ascii="Arial" w:eastAsia="Arial" w:hAnsi="Arial" w:cs="Arial"/>
          <w:sz w:val="22"/>
          <w:szCs w:val="22"/>
        </w:rPr>
        <w:t>o</w:t>
      </w:r>
      <w:r>
        <w:rPr>
          <w:rFonts w:ascii="Arial" w:eastAsia="Arial" w:hAnsi="Arial" w:cs="Arial"/>
          <w:spacing w:val="20"/>
          <w:sz w:val="22"/>
          <w:szCs w:val="22"/>
        </w:rPr>
        <w:t xml:space="preserve"> </w:t>
      </w:r>
      <w:r>
        <w:rPr>
          <w:rFonts w:ascii="Arial" w:eastAsia="Arial" w:hAnsi="Arial" w:cs="Arial"/>
          <w:spacing w:val="4"/>
          <w:sz w:val="22"/>
          <w:szCs w:val="22"/>
        </w:rPr>
        <w:t>mak</w:t>
      </w:r>
      <w:r>
        <w:rPr>
          <w:rFonts w:ascii="Arial" w:eastAsia="Arial" w:hAnsi="Arial" w:cs="Arial"/>
          <w:sz w:val="22"/>
          <w:szCs w:val="22"/>
        </w:rPr>
        <w:t>e</w:t>
      </w:r>
      <w:r>
        <w:rPr>
          <w:rFonts w:ascii="Arial" w:eastAsia="Arial" w:hAnsi="Arial" w:cs="Arial"/>
          <w:spacing w:val="20"/>
          <w:sz w:val="22"/>
          <w:szCs w:val="22"/>
        </w:rPr>
        <w:t xml:space="preserve"> </w:t>
      </w:r>
      <w:r>
        <w:rPr>
          <w:rFonts w:ascii="Arial" w:eastAsia="Arial" w:hAnsi="Arial" w:cs="Arial"/>
          <w:spacing w:val="4"/>
          <w:sz w:val="22"/>
          <w:szCs w:val="22"/>
        </w:rPr>
        <w:t>thi</w:t>
      </w:r>
      <w:r>
        <w:rPr>
          <w:rFonts w:ascii="Arial" w:eastAsia="Arial" w:hAnsi="Arial" w:cs="Arial"/>
          <w:sz w:val="22"/>
          <w:szCs w:val="22"/>
        </w:rPr>
        <w:t>s</w:t>
      </w:r>
      <w:r>
        <w:rPr>
          <w:rFonts w:ascii="Arial" w:eastAsia="Arial" w:hAnsi="Arial" w:cs="Arial"/>
          <w:spacing w:val="20"/>
          <w:sz w:val="22"/>
          <w:szCs w:val="22"/>
        </w:rPr>
        <w:t xml:space="preserve"> </w:t>
      </w:r>
      <w:r>
        <w:rPr>
          <w:rFonts w:ascii="Arial" w:eastAsia="Arial" w:hAnsi="Arial" w:cs="Arial"/>
          <w:spacing w:val="4"/>
          <w:sz w:val="22"/>
          <w:szCs w:val="22"/>
        </w:rPr>
        <w:t>projec</w:t>
      </w:r>
      <w:r>
        <w:rPr>
          <w:rFonts w:ascii="Arial" w:eastAsia="Arial" w:hAnsi="Arial" w:cs="Arial"/>
          <w:sz w:val="22"/>
          <w:szCs w:val="22"/>
        </w:rPr>
        <w:t>t</w:t>
      </w:r>
      <w:r>
        <w:rPr>
          <w:rFonts w:ascii="Arial" w:eastAsia="Arial" w:hAnsi="Arial" w:cs="Arial"/>
          <w:spacing w:val="20"/>
          <w:sz w:val="22"/>
          <w:szCs w:val="22"/>
        </w:rPr>
        <w:t xml:space="preserve"> </w:t>
      </w:r>
      <w:r>
        <w:rPr>
          <w:rFonts w:ascii="Arial" w:eastAsia="Arial" w:hAnsi="Arial" w:cs="Arial"/>
          <w:spacing w:val="4"/>
          <w:sz w:val="22"/>
          <w:szCs w:val="22"/>
        </w:rPr>
        <w:t>successful</w:t>
      </w:r>
      <w:r>
        <w:rPr>
          <w:rFonts w:ascii="Arial" w:eastAsia="Arial" w:hAnsi="Arial" w:cs="Arial"/>
          <w:sz w:val="22"/>
          <w:szCs w:val="22"/>
        </w:rPr>
        <w:t>,</w:t>
      </w:r>
      <w:r>
        <w:rPr>
          <w:rFonts w:ascii="Arial" w:eastAsia="Arial" w:hAnsi="Arial" w:cs="Arial"/>
          <w:spacing w:val="20"/>
          <w:sz w:val="22"/>
          <w:szCs w:val="22"/>
        </w:rPr>
        <w:t xml:space="preserve"> </w:t>
      </w:r>
      <w:r>
        <w:rPr>
          <w:rFonts w:ascii="Arial" w:eastAsia="Arial" w:hAnsi="Arial" w:cs="Arial"/>
          <w:spacing w:val="4"/>
          <w:sz w:val="22"/>
          <w:szCs w:val="22"/>
        </w:rPr>
        <w:t>an</w:t>
      </w:r>
      <w:r>
        <w:rPr>
          <w:rFonts w:ascii="Arial" w:eastAsia="Arial" w:hAnsi="Arial" w:cs="Arial"/>
          <w:sz w:val="22"/>
          <w:szCs w:val="22"/>
        </w:rPr>
        <w:t>d</w:t>
      </w:r>
      <w:r>
        <w:rPr>
          <w:rFonts w:ascii="Arial" w:eastAsia="Arial" w:hAnsi="Arial" w:cs="Arial"/>
          <w:spacing w:val="20"/>
          <w:sz w:val="22"/>
          <w:szCs w:val="22"/>
        </w:rPr>
        <w:t xml:space="preserve"> </w:t>
      </w:r>
      <w:r>
        <w:rPr>
          <w:rFonts w:ascii="Arial" w:eastAsia="Arial" w:hAnsi="Arial" w:cs="Arial"/>
          <w:spacing w:val="4"/>
          <w:sz w:val="22"/>
          <w:szCs w:val="22"/>
        </w:rPr>
        <w:t>Return</w:t>
      </w:r>
      <w:r>
        <w:rPr>
          <w:rFonts w:ascii="Arial" w:eastAsia="Arial" w:hAnsi="Arial" w:cs="Arial"/>
          <w:sz w:val="22"/>
          <w:szCs w:val="22"/>
        </w:rPr>
        <w:t>s</w:t>
      </w:r>
      <w:r>
        <w:rPr>
          <w:rFonts w:ascii="Arial" w:eastAsia="Arial" w:hAnsi="Arial" w:cs="Arial"/>
          <w:spacing w:val="20"/>
          <w:sz w:val="22"/>
          <w:szCs w:val="22"/>
        </w:rPr>
        <w:t xml:space="preserve"> </w:t>
      </w:r>
      <w:r>
        <w:rPr>
          <w:rFonts w:ascii="Arial" w:eastAsia="Arial" w:hAnsi="Arial" w:cs="Arial"/>
          <w:spacing w:val="4"/>
          <w:sz w:val="22"/>
          <w:szCs w:val="22"/>
        </w:rPr>
        <w:t>o</w:t>
      </w:r>
      <w:r>
        <w:rPr>
          <w:rFonts w:ascii="Arial" w:eastAsia="Arial" w:hAnsi="Arial" w:cs="Arial"/>
          <w:sz w:val="22"/>
          <w:szCs w:val="22"/>
        </w:rPr>
        <w:t>n</w:t>
      </w:r>
      <w:r>
        <w:rPr>
          <w:rFonts w:ascii="Arial" w:eastAsia="Arial" w:hAnsi="Arial" w:cs="Arial"/>
          <w:spacing w:val="20"/>
          <w:sz w:val="22"/>
          <w:szCs w:val="22"/>
        </w:rPr>
        <w:t xml:space="preserve"> </w:t>
      </w:r>
      <w:r>
        <w:rPr>
          <w:rFonts w:ascii="Arial" w:eastAsia="Arial" w:hAnsi="Arial" w:cs="Arial"/>
          <w:spacing w:val="4"/>
          <w:sz w:val="22"/>
          <w:szCs w:val="22"/>
        </w:rPr>
        <w:t>Investment</w:t>
      </w:r>
    </w:p>
    <w:p w14:paraId="792E1950" w14:textId="77777777" w:rsidR="003D463F" w:rsidRDefault="008E1BC1">
      <w:pPr>
        <w:spacing w:before="3"/>
        <w:ind w:left="180"/>
        <w:rPr>
          <w:rFonts w:ascii="Arial" w:eastAsia="Arial" w:hAnsi="Arial" w:cs="Arial"/>
          <w:sz w:val="22"/>
          <w:szCs w:val="22"/>
        </w:rPr>
      </w:pPr>
      <w:r>
        <w:rPr>
          <w:rFonts w:ascii="Arial" w:eastAsia="Arial" w:hAnsi="Arial" w:cs="Arial"/>
          <w:spacing w:val="4"/>
          <w:sz w:val="22"/>
          <w:szCs w:val="22"/>
        </w:rPr>
        <w:t>(ROI).</w:t>
      </w:r>
    </w:p>
    <w:p w14:paraId="788E163C" w14:textId="77777777" w:rsidR="003D463F" w:rsidRDefault="003D463F">
      <w:pPr>
        <w:spacing w:before="19" w:line="240" w:lineRule="exact"/>
        <w:rPr>
          <w:sz w:val="24"/>
          <w:szCs w:val="24"/>
        </w:rPr>
      </w:pPr>
    </w:p>
    <w:p w14:paraId="7DF7E584" w14:textId="77777777" w:rsidR="003D463F" w:rsidRDefault="008E1BC1">
      <w:pPr>
        <w:spacing w:line="486" w:lineRule="auto"/>
        <w:ind w:left="180" w:right="4800"/>
        <w:rPr>
          <w:rFonts w:ascii="Arial" w:eastAsia="Arial" w:hAnsi="Arial" w:cs="Arial"/>
          <w:sz w:val="22"/>
          <w:szCs w:val="22"/>
        </w:rPr>
      </w:pPr>
      <w:r>
        <w:rPr>
          <w:rFonts w:ascii="Arial" w:eastAsia="Arial" w:hAnsi="Arial" w:cs="Arial"/>
          <w:sz w:val="22"/>
          <w:szCs w:val="22"/>
        </w:rPr>
        <w:t>Please feel free to call if you need any more clarification. Thanking you</w:t>
      </w:r>
    </w:p>
    <w:p w14:paraId="2A2D048C" w14:textId="77777777" w:rsidR="003D463F" w:rsidRDefault="003D463F">
      <w:pPr>
        <w:spacing w:before="1" w:line="160" w:lineRule="exact"/>
        <w:rPr>
          <w:sz w:val="16"/>
          <w:szCs w:val="16"/>
        </w:rPr>
      </w:pPr>
    </w:p>
    <w:p w14:paraId="1C14319F" w14:textId="77777777" w:rsidR="003D463F" w:rsidRDefault="003D463F">
      <w:pPr>
        <w:spacing w:line="200" w:lineRule="exact"/>
      </w:pPr>
    </w:p>
    <w:p w14:paraId="4DC07488" w14:textId="77777777" w:rsidR="003D463F" w:rsidRDefault="003D463F">
      <w:pPr>
        <w:spacing w:line="200" w:lineRule="exact"/>
      </w:pPr>
    </w:p>
    <w:p w14:paraId="6B436217" w14:textId="77777777" w:rsidR="003D463F" w:rsidRDefault="003D463F">
      <w:pPr>
        <w:spacing w:line="200" w:lineRule="exact"/>
      </w:pPr>
    </w:p>
    <w:p w14:paraId="131700A6" w14:textId="77777777" w:rsidR="003D463F" w:rsidRDefault="003D463F">
      <w:pPr>
        <w:spacing w:line="200" w:lineRule="exact"/>
      </w:pPr>
    </w:p>
    <w:p w14:paraId="7480902E" w14:textId="77777777" w:rsidR="003D463F" w:rsidRDefault="003D463F">
      <w:pPr>
        <w:spacing w:line="200" w:lineRule="exact"/>
      </w:pPr>
    </w:p>
    <w:p w14:paraId="0328378A" w14:textId="77777777" w:rsidR="003D463F" w:rsidRDefault="003D463F">
      <w:pPr>
        <w:spacing w:line="200" w:lineRule="exact"/>
      </w:pPr>
    </w:p>
    <w:p w14:paraId="53689499" w14:textId="37D5B7A1" w:rsidR="000C1274" w:rsidRDefault="008E1BC1">
      <w:pPr>
        <w:spacing w:line="243" w:lineRule="auto"/>
        <w:ind w:left="180" w:right="6255"/>
        <w:rPr>
          <w:rFonts w:ascii="Arial" w:eastAsia="Arial" w:hAnsi="Arial" w:cs="Arial"/>
          <w:sz w:val="22"/>
          <w:szCs w:val="22"/>
        </w:rPr>
      </w:pPr>
      <w:r>
        <w:rPr>
          <w:rFonts w:ascii="Arial" w:eastAsia="Arial" w:hAnsi="Arial" w:cs="Arial"/>
          <w:sz w:val="22"/>
          <w:szCs w:val="22"/>
        </w:rPr>
        <w:t xml:space="preserve">For </w:t>
      </w:r>
      <w:r w:rsidR="000C1274">
        <w:rPr>
          <w:rFonts w:ascii="Arial" w:eastAsia="Arial" w:hAnsi="Arial" w:cs="Arial"/>
          <w:sz w:val="22"/>
          <w:szCs w:val="22"/>
        </w:rPr>
        <w:t>Clock Soft Solutions Ltd</w:t>
      </w:r>
    </w:p>
    <w:p w14:paraId="009564D2" w14:textId="77777777" w:rsidR="00580D70" w:rsidRDefault="00580D70">
      <w:pPr>
        <w:spacing w:line="243" w:lineRule="auto"/>
        <w:ind w:left="180" w:right="6255"/>
        <w:rPr>
          <w:rFonts w:ascii="Arial" w:eastAsia="Arial" w:hAnsi="Arial" w:cs="Arial"/>
          <w:sz w:val="22"/>
          <w:szCs w:val="22"/>
        </w:rPr>
      </w:pPr>
    </w:p>
    <w:p w14:paraId="65276ED5" w14:textId="77777777" w:rsidR="00580D70" w:rsidRDefault="00580D70">
      <w:pPr>
        <w:spacing w:line="243" w:lineRule="auto"/>
        <w:ind w:left="180" w:right="6255"/>
        <w:rPr>
          <w:rFonts w:ascii="Arial" w:eastAsia="Arial" w:hAnsi="Arial" w:cs="Arial"/>
          <w:sz w:val="22"/>
          <w:szCs w:val="22"/>
        </w:rPr>
      </w:pPr>
    </w:p>
    <w:p w14:paraId="1C3B5693" w14:textId="77777777" w:rsidR="003D463F" w:rsidRDefault="00580D70" w:rsidP="00580D70">
      <w:pPr>
        <w:spacing w:line="243" w:lineRule="auto"/>
        <w:ind w:left="180" w:right="6255"/>
        <w:rPr>
          <w:rFonts w:ascii="Arial" w:eastAsia="Arial" w:hAnsi="Arial" w:cs="Arial"/>
          <w:sz w:val="22"/>
          <w:szCs w:val="22"/>
        </w:rPr>
      </w:pPr>
      <w:r>
        <w:rPr>
          <w:rFonts w:ascii="Arial" w:eastAsia="Arial" w:hAnsi="Arial" w:cs="Arial"/>
          <w:sz w:val="22"/>
          <w:szCs w:val="22"/>
        </w:rPr>
        <w:t>Jasmeet singh</w:t>
      </w:r>
      <w:r w:rsidR="008E1BC1">
        <w:rPr>
          <w:rFonts w:ascii="Arial" w:eastAsia="Arial" w:hAnsi="Arial" w:cs="Arial"/>
          <w:sz w:val="22"/>
          <w:szCs w:val="22"/>
        </w:rPr>
        <w:t xml:space="preserve"> </w:t>
      </w:r>
      <w:r w:rsidR="000C1274">
        <w:rPr>
          <w:rFonts w:ascii="Arial" w:eastAsia="Arial" w:hAnsi="Arial" w:cs="Arial"/>
          <w:sz w:val="22"/>
          <w:szCs w:val="22"/>
        </w:rPr>
        <w:t xml:space="preserve">    </w:t>
      </w:r>
    </w:p>
    <w:p w14:paraId="42207A0A" w14:textId="246927CF" w:rsidR="00580D70" w:rsidRDefault="00580D70" w:rsidP="00580D70">
      <w:pPr>
        <w:rPr>
          <w:rFonts w:ascii="Arial" w:eastAsia="Arial" w:hAnsi="Arial" w:cs="Arial"/>
          <w:sz w:val="22"/>
          <w:szCs w:val="22"/>
        </w:rPr>
      </w:pPr>
      <w:r>
        <w:rPr>
          <w:rFonts w:ascii="Arial" w:eastAsia="Arial" w:hAnsi="Arial" w:cs="Arial"/>
          <w:sz w:val="22"/>
          <w:szCs w:val="22"/>
        </w:rPr>
        <w:t xml:space="preserve">   Phone number :- 8527046194</w:t>
      </w:r>
    </w:p>
    <w:p w14:paraId="5957E6F3" w14:textId="770C766F" w:rsidR="00580D70" w:rsidRDefault="00580D70" w:rsidP="00580D70">
      <w:pPr>
        <w:rPr>
          <w:rFonts w:ascii="Arial" w:eastAsia="Arial" w:hAnsi="Arial" w:cs="Arial"/>
          <w:sz w:val="22"/>
          <w:szCs w:val="22"/>
        </w:rPr>
      </w:pPr>
      <w:r>
        <w:rPr>
          <w:rFonts w:ascii="Arial" w:eastAsia="Arial" w:hAnsi="Arial" w:cs="Arial"/>
          <w:sz w:val="22"/>
          <w:szCs w:val="22"/>
        </w:rPr>
        <w:t xml:space="preserve">   </w:t>
      </w:r>
      <w:r w:rsidR="00214339">
        <w:rPr>
          <w:rFonts w:ascii="Arial" w:eastAsia="Arial" w:hAnsi="Arial" w:cs="Arial"/>
          <w:sz w:val="22"/>
          <w:szCs w:val="22"/>
        </w:rPr>
        <w:t>Email: -</w:t>
      </w:r>
      <w:r>
        <w:rPr>
          <w:rFonts w:ascii="Arial" w:eastAsia="Arial" w:hAnsi="Arial" w:cs="Arial"/>
          <w:sz w:val="22"/>
          <w:szCs w:val="22"/>
        </w:rPr>
        <w:t xml:space="preserve"> jasmeet@clocksoftsolutions.com</w:t>
      </w:r>
    </w:p>
    <w:p w14:paraId="7B56BB8D" w14:textId="77777777" w:rsidR="00580D70" w:rsidRDefault="00580D70" w:rsidP="00580D70">
      <w:pPr>
        <w:rPr>
          <w:rFonts w:ascii="Arial" w:eastAsia="Arial" w:hAnsi="Arial" w:cs="Arial"/>
          <w:sz w:val="22"/>
          <w:szCs w:val="22"/>
        </w:rPr>
      </w:pPr>
    </w:p>
    <w:p w14:paraId="1FB31485" w14:textId="72F6A64D" w:rsidR="00580D70" w:rsidRPr="00580D70" w:rsidRDefault="00580D70" w:rsidP="00580D70">
      <w:pPr>
        <w:rPr>
          <w:rFonts w:ascii="Arial" w:eastAsia="Arial" w:hAnsi="Arial" w:cs="Arial"/>
          <w:sz w:val="22"/>
          <w:szCs w:val="22"/>
        </w:rPr>
        <w:sectPr w:rsidR="00580D70" w:rsidRPr="00580D70">
          <w:type w:val="continuous"/>
          <w:pgSz w:w="11900" w:h="18820"/>
          <w:pgMar w:top="700" w:right="680" w:bottom="280" w:left="700" w:header="720" w:footer="720" w:gutter="0"/>
          <w:cols w:space="720"/>
        </w:sectPr>
      </w:pPr>
    </w:p>
    <w:p w14:paraId="3426F60D" w14:textId="77777777" w:rsidR="003D463F" w:rsidRDefault="003D463F">
      <w:pPr>
        <w:spacing w:before="5" w:line="120" w:lineRule="exact"/>
        <w:rPr>
          <w:sz w:val="12"/>
          <w:szCs w:val="12"/>
        </w:rPr>
      </w:pPr>
    </w:p>
    <w:p w14:paraId="55BA325A" w14:textId="77777777" w:rsidR="003D463F" w:rsidRDefault="003D463F">
      <w:pPr>
        <w:spacing w:line="200" w:lineRule="exact"/>
      </w:pPr>
    </w:p>
    <w:p w14:paraId="632A9A88" w14:textId="77777777" w:rsidR="003D463F" w:rsidRDefault="003D463F">
      <w:pPr>
        <w:spacing w:line="200" w:lineRule="exact"/>
      </w:pPr>
    </w:p>
    <w:p w14:paraId="74774C90" w14:textId="141FA666" w:rsidR="003D463F" w:rsidRDefault="008E1BC1">
      <w:pPr>
        <w:spacing w:before="32"/>
        <w:ind w:left="160"/>
        <w:rPr>
          <w:rFonts w:ascii="Arial" w:eastAsia="Arial" w:hAnsi="Arial" w:cs="Arial"/>
          <w:sz w:val="22"/>
          <w:szCs w:val="22"/>
        </w:rPr>
      </w:pPr>
      <w:r>
        <w:rPr>
          <w:rFonts w:ascii="Arial" w:eastAsia="Arial" w:hAnsi="Arial" w:cs="Arial"/>
          <w:b/>
          <w:sz w:val="22"/>
          <w:szCs w:val="22"/>
        </w:rPr>
        <w:t xml:space="preserve">Modules from </w:t>
      </w:r>
      <w:r w:rsidR="00801942">
        <w:rPr>
          <w:rFonts w:ascii="Arial" w:eastAsia="Arial" w:hAnsi="Arial" w:cs="Arial"/>
          <w:b/>
          <w:sz w:val="22"/>
          <w:szCs w:val="22"/>
        </w:rPr>
        <w:t xml:space="preserve">Clock </w:t>
      </w:r>
      <w:r w:rsidR="009013C0">
        <w:rPr>
          <w:rFonts w:ascii="Arial" w:eastAsia="Arial" w:hAnsi="Arial" w:cs="Arial"/>
          <w:b/>
          <w:sz w:val="22"/>
          <w:szCs w:val="22"/>
        </w:rPr>
        <w:t>LOS</w:t>
      </w:r>
      <w:r>
        <w:rPr>
          <w:rFonts w:ascii="Arial" w:eastAsia="Arial" w:hAnsi="Arial" w:cs="Arial"/>
          <w:b/>
          <w:sz w:val="22"/>
          <w:szCs w:val="22"/>
        </w:rPr>
        <w:t xml:space="preserve"> </w:t>
      </w:r>
      <w:r w:rsidR="00D30A91">
        <w:rPr>
          <w:rFonts w:ascii="Arial" w:eastAsia="Arial" w:hAnsi="Arial" w:cs="Arial"/>
          <w:b/>
          <w:sz w:val="22"/>
          <w:szCs w:val="22"/>
        </w:rPr>
        <w:t>Product:</w:t>
      </w:r>
    </w:p>
    <w:p w14:paraId="1FC12581" w14:textId="454D6B55" w:rsidR="003D463F" w:rsidRDefault="003D463F">
      <w:pPr>
        <w:spacing w:before="7" w:line="260" w:lineRule="exact"/>
        <w:rPr>
          <w:sz w:val="26"/>
          <w:szCs w:val="26"/>
        </w:rPr>
      </w:pPr>
    </w:p>
    <w:p w14:paraId="7B016730" w14:textId="23CEFE23" w:rsidR="00D30A91" w:rsidRDefault="00D30A91" w:rsidP="00D30A91">
      <w:pPr>
        <w:pStyle w:val="NormalWeb"/>
        <w:shd w:val="clear" w:color="auto" w:fill="FFFFFF"/>
        <w:spacing w:before="0" w:beforeAutospacing="0" w:after="225" w:afterAutospacing="0" w:line="390" w:lineRule="atLeast"/>
        <w:jc w:val="both"/>
        <w:rPr>
          <w:rFonts w:ascii="Open Sans" w:hAnsi="Open Sans" w:cs="Open Sans"/>
          <w:color w:val="222222"/>
          <w:sz w:val="21"/>
          <w:szCs w:val="21"/>
        </w:rPr>
      </w:pPr>
      <w:r>
        <w:rPr>
          <w:sz w:val="26"/>
          <w:szCs w:val="26"/>
        </w:rPr>
        <w:t xml:space="preserve"> </w:t>
      </w:r>
      <w:r>
        <w:rPr>
          <w:rFonts w:ascii="Open Sans" w:hAnsi="Open Sans" w:cs="Open Sans"/>
          <w:color w:val="222222"/>
          <w:sz w:val="21"/>
          <w:szCs w:val="21"/>
        </w:rPr>
        <w:t>The loan origination system is designed to add tremendous value to the customer acquisition process for financial institutions. The agile solution adds total convenience to all steps in the way, including acquiring a borrower, putting borrower details on the system, initiating the loan process, checking credit, assessing the documentation, approving or rejecting the loan application, and disbursing the loan.</w:t>
      </w:r>
    </w:p>
    <w:p w14:paraId="461B81DB" w14:textId="638AB7FE" w:rsidR="00D30A91" w:rsidRPr="00C55C35" w:rsidRDefault="001C5D4E" w:rsidP="00C55C35">
      <w:pPr>
        <w:pStyle w:val="NormalWeb"/>
        <w:shd w:val="clear" w:color="auto" w:fill="FFFFFF"/>
        <w:spacing w:before="0" w:beforeAutospacing="0" w:after="225" w:afterAutospacing="0" w:line="390" w:lineRule="atLeast"/>
        <w:jc w:val="both"/>
        <w:rPr>
          <w:rFonts w:ascii="Open Sans" w:hAnsi="Open Sans" w:cs="Open Sans"/>
          <w:color w:val="222222"/>
          <w:sz w:val="21"/>
          <w:szCs w:val="21"/>
        </w:rPr>
      </w:pPr>
      <w:r>
        <w:rPr>
          <w:rFonts w:ascii="Open Sans" w:hAnsi="Open Sans" w:cs="Open Sans"/>
          <w:color w:val="222222"/>
          <w:sz w:val="21"/>
          <w:szCs w:val="21"/>
        </w:rPr>
        <w:t>L</w:t>
      </w:r>
      <w:r w:rsidR="00D30A91">
        <w:rPr>
          <w:rFonts w:ascii="Open Sans" w:hAnsi="Open Sans" w:cs="Open Sans"/>
          <w:color w:val="222222"/>
          <w:sz w:val="21"/>
          <w:szCs w:val="21"/>
        </w:rPr>
        <w:t>oan origination system is designed to streamline these steps and alleviate the risks to generate better financial outcomes for the organization. This way we provide 100% holistic back office and front office support for loan application processing. Some of the key features of the loan origination system that enable instant and automated decisions are:</w:t>
      </w:r>
    </w:p>
    <w:p w14:paraId="0F4EB17F" w14:textId="475753C2" w:rsidR="009013C0" w:rsidRPr="009013C0" w:rsidRDefault="009013C0" w:rsidP="009013C0">
      <w:pPr>
        <w:numPr>
          <w:ilvl w:val="0"/>
          <w:numId w:val="2"/>
        </w:numPr>
        <w:shd w:val="clear" w:color="auto" w:fill="FFFFFF"/>
        <w:spacing w:before="75"/>
        <w:ind w:left="150" w:right="150"/>
        <w:rPr>
          <w:rFonts w:ascii="Open Sans" w:hAnsi="Open Sans" w:cs="Open Sans"/>
          <w:color w:val="222222"/>
          <w:sz w:val="21"/>
          <w:szCs w:val="21"/>
          <w:lang w:val="en-IN" w:eastAsia="en-IN"/>
        </w:rPr>
      </w:pPr>
      <w:r w:rsidRPr="009013C0">
        <w:rPr>
          <w:rFonts w:ascii="Poppins" w:hAnsi="Poppins" w:cs="Open Sans"/>
          <w:b/>
          <w:bCs/>
          <w:color w:val="333333"/>
          <w:sz w:val="21"/>
          <w:szCs w:val="21"/>
          <w:lang w:val="en-IN" w:eastAsia="en-IN"/>
        </w:rPr>
        <w:t>KYC Process: </w:t>
      </w:r>
      <w:r w:rsidRPr="009013C0">
        <w:rPr>
          <w:rFonts w:ascii="Open Sans" w:hAnsi="Open Sans" w:cs="Open Sans"/>
          <w:color w:val="222222"/>
          <w:sz w:val="21"/>
          <w:szCs w:val="21"/>
          <w:lang w:val="en-IN" w:eastAsia="en-IN"/>
        </w:rPr>
        <w:t>KYC process streamlines the entire on-boarding procedure. It fastens the verification and keeps you aside of all the paper works that consumes more time.</w:t>
      </w:r>
    </w:p>
    <w:p w14:paraId="58FC04F1" w14:textId="77777777" w:rsidR="009013C0" w:rsidRPr="009013C0" w:rsidRDefault="009013C0" w:rsidP="009013C0">
      <w:pPr>
        <w:numPr>
          <w:ilvl w:val="0"/>
          <w:numId w:val="2"/>
        </w:numPr>
        <w:shd w:val="clear" w:color="auto" w:fill="FFFFFF"/>
        <w:spacing w:before="75"/>
        <w:ind w:left="150" w:right="150"/>
        <w:rPr>
          <w:rFonts w:ascii="Open Sans" w:hAnsi="Open Sans" w:cs="Open Sans"/>
          <w:color w:val="222222"/>
          <w:sz w:val="21"/>
          <w:szCs w:val="21"/>
          <w:lang w:val="en-IN" w:eastAsia="en-IN"/>
        </w:rPr>
      </w:pPr>
      <w:r w:rsidRPr="009013C0">
        <w:rPr>
          <w:rFonts w:ascii="Poppins" w:hAnsi="Poppins" w:cs="Open Sans"/>
          <w:b/>
          <w:bCs/>
          <w:color w:val="333333"/>
          <w:sz w:val="21"/>
          <w:szCs w:val="21"/>
          <w:lang w:val="en-IN" w:eastAsia="en-IN"/>
        </w:rPr>
        <w:t>Efficient Credit Performance</w:t>
      </w:r>
    </w:p>
    <w:p w14:paraId="5756670B" w14:textId="77777777" w:rsidR="009013C0" w:rsidRPr="009013C0" w:rsidRDefault="009013C0" w:rsidP="009013C0">
      <w:pPr>
        <w:numPr>
          <w:ilvl w:val="0"/>
          <w:numId w:val="2"/>
        </w:numPr>
        <w:shd w:val="clear" w:color="auto" w:fill="FFFFFF"/>
        <w:spacing w:before="75"/>
        <w:ind w:left="150" w:right="150"/>
        <w:rPr>
          <w:rFonts w:ascii="Open Sans" w:hAnsi="Open Sans" w:cs="Open Sans"/>
          <w:color w:val="222222"/>
          <w:sz w:val="21"/>
          <w:szCs w:val="21"/>
          <w:lang w:val="en-IN" w:eastAsia="en-IN"/>
        </w:rPr>
      </w:pPr>
      <w:r w:rsidRPr="009013C0">
        <w:rPr>
          <w:rFonts w:ascii="Poppins" w:hAnsi="Poppins" w:cs="Open Sans"/>
          <w:b/>
          <w:bCs/>
          <w:color w:val="333333"/>
          <w:sz w:val="21"/>
          <w:szCs w:val="21"/>
          <w:lang w:val="en-IN" w:eastAsia="en-IN"/>
        </w:rPr>
        <w:t>Credit Bureau Integrations: </w:t>
      </w:r>
      <w:r w:rsidRPr="009013C0">
        <w:rPr>
          <w:rFonts w:ascii="Open Sans" w:hAnsi="Open Sans" w:cs="Open Sans"/>
          <w:color w:val="222222"/>
          <w:sz w:val="21"/>
          <w:szCs w:val="21"/>
          <w:lang w:val="en-IN" w:eastAsia="en-IN"/>
        </w:rPr>
        <w:t>The loan origination system has a built-in credit scoring system. This enables a streamlined and efficient monitoring of credit performance for an application</w:t>
      </w:r>
    </w:p>
    <w:p w14:paraId="28BBF481" w14:textId="77777777" w:rsidR="009013C0" w:rsidRPr="009013C0" w:rsidRDefault="009013C0" w:rsidP="009013C0">
      <w:pPr>
        <w:numPr>
          <w:ilvl w:val="0"/>
          <w:numId w:val="2"/>
        </w:numPr>
        <w:shd w:val="clear" w:color="auto" w:fill="FFFFFF"/>
        <w:spacing w:before="75"/>
        <w:ind w:left="150" w:right="150"/>
        <w:rPr>
          <w:rFonts w:ascii="Open Sans" w:hAnsi="Open Sans" w:cs="Open Sans"/>
          <w:color w:val="222222"/>
          <w:sz w:val="21"/>
          <w:szCs w:val="21"/>
          <w:lang w:val="en-IN" w:eastAsia="en-IN"/>
        </w:rPr>
      </w:pPr>
      <w:r w:rsidRPr="009013C0">
        <w:rPr>
          <w:rFonts w:ascii="Poppins" w:hAnsi="Poppins" w:cs="Open Sans"/>
          <w:b/>
          <w:bCs/>
          <w:color w:val="333333"/>
          <w:sz w:val="21"/>
          <w:szCs w:val="21"/>
          <w:lang w:val="en-IN" w:eastAsia="en-IN"/>
        </w:rPr>
        <w:t>Custom Rule Engine:</w:t>
      </w:r>
      <w:r w:rsidRPr="009013C0">
        <w:rPr>
          <w:rFonts w:ascii="Open Sans" w:hAnsi="Open Sans" w:cs="Open Sans"/>
          <w:color w:val="222222"/>
          <w:sz w:val="21"/>
          <w:szCs w:val="21"/>
          <w:lang w:val="en-IN" w:eastAsia="en-IN"/>
        </w:rPr>
        <w:t> This feature enables the collection agent to configure their own parameters and evaluate the borrowers based on it. These parameters are structured based on the Organization’s needs. It also helps them reach the rural people with ease.</w:t>
      </w:r>
    </w:p>
    <w:p w14:paraId="4D9FB4BB" w14:textId="77777777" w:rsidR="009013C0" w:rsidRPr="009013C0" w:rsidRDefault="009013C0" w:rsidP="009013C0">
      <w:pPr>
        <w:numPr>
          <w:ilvl w:val="0"/>
          <w:numId w:val="2"/>
        </w:numPr>
        <w:shd w:val="clear" w:color="auto" w:fill="FFFFFF"/>
        <w:spacing w:before="75"/>
        <w:ind w:left="150" w:right="150"/>
        <w:rPr>
          <w:rFonts w:ascii="Open Sans" w:hAnsi="Open Sans" w:cs="Open Sans"/>
          <w:color w:val="222222"/>
          <w:sz w:val="21"/>
          <w:szCs w:val="21"/>
          <w:lang w:val="en-IN" w:eastAsia="en-IN"/>
        </w:rPr>
      </w:pPr>
      <w:r w:rsidRPr="009013C0">
        <w:rPr>
          <w:rFonts w:ascii="Poppins" w:hAnsi="Poppins" w:cs="Open Sans"/>
          <w:b/>
          <w:bCs/>
          <w:color w:val="333333"/>
          <w:sz w:val="21"/>
          <w:szCs w:val="21"/>
          <w:lang w:val="en-IN" w:eastAsia="en-IN"/>
        </w:rPr>
        <w:t>Digital Imaging Support: </w:t>
      </w:r>
      <w:r w:rsidRPr="009013C0">
        <w:rPr>
          <w:rFonts w:ascii="Open Sans" w:hAnsi="Open Sans" w:cs="Open Sans"/>
          <w:color w:val="222222"/>
          <w:sz w:val="21"/>
          <w:szCs w:val="21"/>
          <w:lang w:val="en-IN" w:eastAsia="en-IN"/>
        </w:rPr>
        <w:t>Say goodbye to reams of papers accompanying a loan application. With integration of imaging and archiving, storing and retrieval of necessary data pertaining to the customer acquisition process becomes easy to handle. Human errors in paper handling can be eliminated easily with this solution.</w:t>
      </w:r>
    </w:p>
    <w:p w14:paraId="02E548CC" w14:textId="77777777" w:rsidR="009013C0" w:rsidRPr="009013C0" w:rsidRDefault="009013C0" w:rsidP="009013C0">
      <w:pPr>
        <w:numPr>
          <w:ilvl w:val="0"/>
          <w:numId w:val="2"/>
        </w:numPr>
        <w:shd w:val="clear" w:color="auto" w:fill="FFFFFF"/>
        <w:spacing w:before="75"/>
        <w:ind w:left="150" w:right="150"/>
        <w:rPr>
          <w:rFonts w:ascii="Open Sans" w:hAnsi="Open Sans" w:cs="Open Sans"/>
          <w:color w:val="222222"/>
          <w:sz w:val="21"/>
          <w:szCs w:val="21"/>
          <w:lang w:val="en-IN" w:eastAsia="en-IN"/>
        </w:rPr>
      </w:pPr>
      <w:r w:rsidRPr="009013C0">
        <w:rPr>
          <w:rFonts w:ascii="Poppins" w:hAnsi="Poppins" w:cs="Open Sans"/>
          <w:b/>
          <w:bCs/>
          <w:color w:val="333333"/>
          <w:sz w:val="21"/>
          <w:szCs w:val="21"/>
          <w:lang w:val="en-IN" w:eastAsia="en-IN"/>
        </w:rPr>
        <w:t>Configurable Workflows: </w:t>
      </w:r>
      <w:r w:rsidRPr="009013C0">
        <w:rPr>
          <w:rFonts w:ascii="Open Sans" w:hAnsi="Open Sans" w:cs="Open Sans"/>
          <w:color w:val="222222"/>
          <w:sz w:val="21"/>
          <w:szCs w:val="21"/>
          <w:lang w:val="en-IN" w:eastAsia="en-IN"/>
        </w:rPr>
        <w:t>We know that no two organizations follow the same workflow for loan origination and processing. Hence, we give you the freedom to configure the workflow as per your operational model and business rules. Even Business Analysts who do not have the technology expertise can easily customize the solution and start getting immediate value</w:t>
      </w:r>
    </w:p>
    <w:p w14:paraId="31266BF0" w14:textId="3EA503B0" w:rsidR="009013C0" w:rsidRPr="009013C0" w:rsidRDefault="009013C0" w:rsidP="009013C0">
      <w:pPr>
        <w:numPr>
          <w:ilvl w:val="0"/>
          <w:numId w:val="2"/>
        </w:numPr>
        <w:shd w:val="clear" w:color="auto" w:fill="FFFFFF"/>
        <w:spacing w:before="75"/>
        <w:ind w:left="150" w:right="150"/>
        <w:rPr>
          <w:rFonts w:ascii="Open Sans" w:hAnsi="Open Sans" w:cs="Open Sans"/>
          <w:color w:val="222222"/>
          <w:sz w:val="21"/>
          <w:szCs w:val="21"/>
          <w:lang w:val="en-IN" w:eastAsia="en-IN"/>
        </w:rPr>
      </w:pPr>
      <w:r w:rsidRPr="009013C0">
        <w:rPr>
          <w:rFonts w:ascii="Poppins" w:hAnsi="Poppins" w:cs="Open Sans"/>
          <w:b/>
          <w:bCs/>
          <w:color w:val="333333"/>
          <w:sz w:val="21"/>
          <w:szCs w:val="21"/>
          <w:lang w:val="en-IN" w:eastAsia="en-IN"/>
        </w:rPr>
        <w:t>Holistic: </w:t>
      </w:r>
      <w:r w:rsidRPr="009013C0">
        <w:rPr>
          <w:rFonts w:ascii="Open Sans" w:hAnsi="Open Sans" w:cs="Open Sans"/>
          <w:color w:val="222222"/>
          <w:sz w:val="21"/>
          <w:szCs w:val="21"/>
          <w:lang w:val="en-IN" w:eastAsia="en-IN"/>
        </w:rPr>
        <w:t>All the below steps of the customer acquisition processes are taken care of by the loan origination system. These include loan appraisal and approval across different stages like document verification, credit checks, KYC, disbursement scheduling, contract preparation, loan sanction, customer on-boarding, and disbursement</w:t>
      </w:r>
    </w:p>
    <w:p w14:paraId="2A07A803" w14:textId="77777777" w:rsidR="009013C0" w:rsidRPr="009013C0" w:rsidRDefault="009013C0" w:rsidP="009013C0">
      <w:pPr>
        <w:numPr>
          <w:ilvl w:val="0"/>
          <w:numId w:val="2"/>
        </w:numPr>
        <w:shd w:val="clear" w:color="auto" w:fill="FFFFFF"/>
        <w:spacing w:before="75"/>
        <w:ind w:left="150" w:right="150"/>
        <w:rPr>
          <w:rFonts w:ascii="Open Sans" w:hAnsi="Open Sans" w:cs="Open Sans"/>
          <w:color w:val="222222"/>
          <w:sz w:val="21"/>
          <w:szCs w:val="21"/>
          <w:lang w:val="en-IN" w:eastAsia="en-IN"/>
        </w:rPr>
      </w:pPr>
      <w:r w:rsidRPr="009013C0">
        <w:rPr>
          <w:rFonts w:ascii="Poppins" w:hAnsi="Poppins" w:cs="Open Sans"/>
          <w:b/>
          <w:bCs/>
          <w:color w:val="333333"/>
          <w:sz w:val="21"/>
          <w:szCs w:val="21"/>
          <w:lang w:val="en-IN" w:eastAsia="en-IN"/>
        </w:rPr>
        <w:t>GPS-based Location Mapping: </w:t>
      </w:r>
      <w:r w:rsidRPr="009013C0">
        <w:rPr>
          <w:rFonts w:ascii="Open Sans" w:hAnsi="Open Sans" w:cs="Open Sans"/>
          <w:color w:val="222222"/>
          <w:sz w:val="21"/>
          <w:szCs w:val="21"/>
          <w:lang w:val="en-IN" w:eastAsia="en-IN"/>
        </w:rPr>
        <w:t>This serves as a key feature for policy compliance and security, through which the Collection Agent can be easily tracked. This path tracker enables GPS tracking tool in their phones, thereby letting you track them with ease.</w:t>
      </w:r>
    </w:p>
    <w:p w14:paraId="02C5530F" w14:textId="65D40632" w:rsidR="009013C0" w:rsidRPr="009013C0" w:rsidRDefault="009013C0" w:rsidP="009013C0">
      <w:pPr>
        <w:numPr>
          <w:ilvl w:val="0"/>
          <w:numId w:val="2"/>
        </w:numPr>
        <w:shd w:val="clear" w:color="auto" w:fill="FFFFFF"/>
        <w:spacing w:before="75"/>
        <w:ind w:left="150" w:right="150"/>
        <w:rPr>
          <w:rFonts w:ascii="Open Sans" w:hAnsi="Open Sans" w:cs="Open Sans"/>
          <w:color w:val="222222"/>
          <w:sz w:val="21"/>
          <w:szCs w:val="21"/>
          <w:lang w:val="en-IN" w:eastAsia="en-IN"/>
        </w:rPr>
      </w:pPr>
      <w:r w:rsidRPr="009013C0">
        <w:rPr>
          <w:rFonts w:ascii="Poppins" w:hAnsi="Poppins" w:cs="Open Sans"/>
          <w:b/>
          <w:bCs/>
          <w:color w:val="333333"/>
          <w:sz w:val="21"/>
          <w:szCs w:val="21"/>
          <w:lang w:val="en-IN" w:eastAsia="en-IN"/>
        </w:rPr>
        <w:t>Mobile Application: </w:t>
      </w:r>
      <w:r w:rsidRPr="009013C0">
        <w:rPr>
          <w:rFonts w:ascii="Open Sans" w:hAnsi="Open Sans" w:cs="Open Sans"/>
          <w:color w:val="222222"/>
          <w:sz w:val="21"/>
          <w:szCs w:val="21"/>
          <w:lang w:val="en-IN" w:eastAsia="en-IN"/>
        </w:rPr>
        <w:t>The mobile application eases the collection process. It has the offline-enabled feature, through which the Collection Agents can easily access the application and enter accurate data even at remote locations. This app is usually in sync with the database, thereby supporting the offline feature to a great extent.</w:t>
      </w:r>
    </w:p>
    <w:p w14:paraId="245CD3AF" w14:textId="77777777" w:rsidR="00C55C35" w:rsidRDefault="00C55C35"/>
    <w:p w14:paraId="5AE6C1EB" w14:textId="77777777" w:rsidR="00C55C35" w:rsidRPr="00C55C35" w:rsidRDefault="00C55C35" w:rsidP="00C55C35">
      <w:pPr>
        <w:numPr>
          <w:ilvl w:val="0"/>
          <w:numId w:val="3"/>
        </w:numPr>
        <w:shd w:val="clear" w:color="auto" w:fill="FFFFFF"/>
        <w:spacing w:line="270" w:lineRule="atLeast"/>
        <w:ind w:left="0"/>
        <w:rPr>
          <w:rFonts w:ascii="Poppins" w:hAnsi="Poppins" w:cs="Open Sans"/>
          <w:color w:val="222222"/>
          <w:lang w:val="en-IN" w:eastAsia="en-IN"/>
        </w:rPr>
      </w:pPr>
      <w:r w:rsidRPr="00C55C35">
        <w:rPr>
          <w:rFonts w:ascii="Poppins" w:hAnsi="Poppins" w:cs="Open Sans"/>
          <w:b/>
          <w:bCs/>
          <w:color w:val="222222"/>
          <w:lang w:val="en-IN" w:eastAsia="en-IN"/>
        </w:rPr>
        <w:t>Loan Application</w:t>
      </w:r>
      <w:r w:rsidRPr="00C55C35">
        <w:rPr>
          <w:rFonts w:ascii="Poppins" w:hAnsi="Poppins" w:cs="Open Sans"/>
          <w:color w:val="222222"/>
          <w:lang w:val="en-IN" w:eastAsia="en-IN"/>
        </w:rPr>
        <w:t> – The homebuyer or the borrower fills out the loan application form.</w:t>
      </w:r>
    </w:p>
    <w:p w14:paraId="61AA4D27" w14:textId="77777777" w:rsidR="00C55C35" w:rsidRPr="00C55C35" w:rsidRDefault="00C55C35" w:rsidP="00C55C35">
      <w:pPr>
        <w:numPr>
          <w:ilvl w:val="0"/>
          <w:numId w:val="3"/>
        </w:numPr>
        <w:shd w:val="clear" w:color="auto" w:fill="FFFFFF"/>
        <w:spacing w:line="270" w:lineRule="atLeast"/>
        <w:ind w:left="0"/>
        <w:rPr>
          <w:rFonts w:ascii="Poppins" w:hAnsi="Poppins" w:cs="Open Sans"/>
          <w:color w:val="222222"/>
          <w:lang w:val="en-IN" w:eastAsia="en-IN"/>
        </w:rPr>
      </w:pPr>
      <w:r w:rsidRPr="00C55C35">
        <w:rPr>
          <w:rFonts w:ascii="Poppins" w:hAnsi="Poppins" w:cs="Open Sans"/>
          <w:b/>
          <w:bCs/>
          <w:color w:val="222222"/>
          <w:lang w:val="en-IN" w:eastAsia="en-IN"/>
        </w:rPr>
        <w:t>Documents Submission</w:t>
      </w:r>
      <w:r w:rsidRPr="00C55C35">
        <w:rPr>
          <w:rFonts w:ascii="Poppins" w:hAnsi="Poppins" w:cs="Open Sans"/>
          <w:color w:val="222222"/>
          <w:lang w:val="en-IN" w:eastAsia="en-IN"/>
        </w:rPr>
        <w:t> – The buyer/the borrower must submit relevant documents either during the initial loan application process or after the pre-approval of the loan. Document verification is done to substantiate income, employment, financial status, and other credentials.</w:t>
      </w:r>
    </w:p>
    <w:p w14:paraId="5D5EC9E0" w14:textId="77777777" w:rsidR="00C55C35" w:rsidRPr="00C55C35" w:rsidRDefault="00C55C35" w:rsidP="00C55C35">
      <w:pPr>
        <w:numPr>
          <w:ilvl w:val="0"/>
          <w:numId w:val="3"/>
        </w:numPr>
        <w:shd w:val="clear" w:color="auto" w:fill="FFFFFF"/>
        <w:spacing w:line="270" w:lineRule="atLeast"/>
        <w:ind w:left="0"/>
        <w:rPr>
          <w:rFonts w:ascii="Poppins" w:hAnsi="Poppins" w:cs="Open Sans"/>
          <w:color w:val="222222"/>
          <w:lang w:val="en-IN" w:eastAsia="en-IN"/>
        </w:rPr>
      </w:pPr>
      <w:r w:rsidRPr="00C55C35">
        <w:rPr>
          <w:rFonts w:ascii="Poppins" w:hAnsi="Poppins" w:cs="Open Sans"/>
          <w:b/>
          <w:bCs/>
          <w:color w:val="222222"/>
          <w:lang w:val="en-IN" w:eastAsia="en-IN"/>
        </w:rPr>
        <w:t>Screening Process</w:t>
      </w:r>
      <w:r w:rsidRPr="00C55C35">
        <w:rPr>
          <w:rFonts w:ascii="Poppins" w:hAnsi="Poppins" w:cs="Open Sans"/>
          <w:color w:val="222222"/>
          <w:lang w:val="en-IN" w:eastAsia="en-IN"/>
        </w:rPr>
        <w:t> – The lender now screens the buyer’s loan application, verifies the credentials of the buyer, checks their credit score, and determines whether the buyer’s income, as well as the financial status qualify for the loan criteria.</w:t>
      </w:r>
    </w:p>
    <w:p w14:paraId="1873881E" w14:textId="77777777" w:rsidR="00C55C35" w:rsidRPr="00C55C35" w:rsidRDefault="00C55C35" w:rsidP="00C55C35">
      <w:pPr>
        <w:numPr>
          <w:ilvl w:val="0"/>
          <w:numId w:val="3"/>
        </w:numPr>
        <w:shd w:val="clear" w:color="auto" w:fill="FFFFFF"/>
        <w:spacing w:line="270" w:lineRule="atLeast"/>
        <w:ind w:left="0"/>
        <w:rPr>
          <w:rFonts w:ascii="Poppins" w:hAnsi="Poppins" w:cs="Open Sans"/>
          <w:color w:val="222222"/>
          <w:lang w:val="en-IN" w:eastAsia="en-IN"/>
        </w:rPr>
      </w:pPr>
      <w:r w:rsidRPr="00C55C35">
        <w:rPr>
          <w:rFonts w:ascii="Poppins" w:hAnsi="Poppins" w:cs="Open Sans"/>
          <w:b/>
          <w:bCs/>
          <w:color w:val="222222"/>
          <w:lang w:val="en-IN" w:eastAsia="en-IN"/>
        </w:rPr>
        <w:t>Negotiation</w:t>
      </w:r>
      <w:r w:rsidRPr="00C55C35">
        <w:rPr>
          <w:rFonts w:ascii="Poppins" w:hAnsi="Poppins" w:cs="Open Sans"/>
          <w:color w:val="222222"/>
          <w:lang w:val="en-IN" w:eastAsia="en-IN"/>
        </w:rPr>
        <w:t> – Based on the financial status of the borrower and the lender’s approach towards a loan, the negotiation could take place depending on favourable loan terms.</w:t>
      </w:r>
    </w:p>
    <w:p w14:paraId="2339B666" w14:textId="77777777" w:rsidR="00C55C35" w:rsidRPr="00C55C35" w:rsidRDefault="00C55C35" w:rsidP="00C55C35">
      <w:pPr>
        <w:numPr>
          <w:ilvl w:val="0"/>
          <w:numId w:val="3"/>
        </w:numPr>
        <w:shd w:val="clear" w:color="auto" w:fill="FFFFFF"/>
        <w:spacing w:line="270" w:lineRule="atLeast"/>
        <w:ind w:left="0"/>
        <w:rPr>
          <w:rFonts w:ascii="Poppins" w:hAnsi="Poppins" w:cs="Open Sans"/>
          <w:color w:val="222222"/>
          <w:lang w:val="en-IN" w:eastAsia="en-IN"/>
        </w:rPr>
      </w:pPr>
      <w:r w:rsidRPr="00C55C35">
        <w:rPr>
          <w:rFonts w:ascii="Poppins" w:hAnsi="Poppins" w:cs="Open Sans"/>
          <w:b/>
          <w:bCs/>
          <w:color w:val="222222"/>
          <w:lang w:val="en-IN" w:eastAsia="en-IN"/>
        </w:rPr>
        <w:t>Loan Application Finalization</w:t>
      </w:r>
      <w:r w:rsidRPr="00C55C35">
        <w:rPr>
          <w:rFonts w:ascii="Poppins" w:hAnsi="Poppins" w:cs="Open Sans"/>
          <w:color w:val="222222"/>
          <w:lang w:val="en-IN" w:eastAsia="en-IN"/>
        </w:rPr>
        <w:t> – Once both the borrower and lender agree for the terms and conditions, the lender processes the loan application</w:t>
      </w:r>
    </w:p>
    <w:p w14:paraId="7817362D" w14:textId="77777777" w:rsidR="00C55C35" w:rsidRPr="00C55C35" w:rsidRDefault="00C55C35" w:rsidP="00C55C35">
      <w:pPr>
        <w:numPr>
          <w:ilvl w:val="0"/>
          <w:numId w:val="3"/>
        </w:numPr>
        <w:shd w:val="clear" w:color="auto" w:fill="FFFFFF"/>
        <w:spacing w:line="270" w:lineRule="atLeast"/>
        <w:ind w:left="0"/>
        <w:rPr>
          <w:rFonts w:ascii="Poppins" w:hAnsi="Poppins" w:cs="Open Sans"/>
          <w:color w:val="222222"/>
          <w:lang w:val="en-IN" w:eastAsia="en-IN"/>
        </w:rPr>
      </w:pPr>
      <w:r w:rsidRPr="00C55C35">
        <w:rPr>
          <w:rFonts w:ascii="Poppins" w:hAnsi="Poppins" w:cs="Open Sans"/>
          <w:b/>
          <w:bCs/>
          <w:color w:val="222222"/>
          <w:lang w:val="en-IN" w:eastAsia="en-IN"/>
        </w:rPr>
        <w:t>Approval of Loan</w:t>
      </w:r>
      <w:r w:rsidRPr="00C55C35">
        <w:rPr>
          <w:rFonts w:ascii="Poppins" w:hAnsi="Poppins" w:cs="Open Sans"/>
          <w:color w:val="222222"/>
          <w:lang w:val="en-IN" w:eastAsia="en-IN"/>
        </w:rPr>
        <w:t> – After completing the final processing, the lender makes the final call to approve or reject the borrower’s loan application.</w:t>
      </w:r>
    </w:p>
    <w:p w14:paraId="1848583A" w14:textId="29C27705" w:rsidR="00C55C35" w:rsidRDefault="00C55C35">
      <w:pPr>
        <w:sectPr w:rsidR="00C55C35">
          <w:pgSz w:w="11900" w:h="18820"/>
          <w:pgMar w:top="1380" w:right="680" w:bottom="280" w:left="700" w:header="400" w:footer="654" w:gutter="0"/>
          <w:cols w:space="720"/>
        </w:sectPr>
      </w:pPr>
    </w:p>
    <w:p w14:paraId="2A6D5594" w14:textId="77777777" w:rsidR="003D463F" w:rsidRDefault="003D463F">
      <w:pPr>
        <w:spacing w:before="5" w:line="120" w:lineRule="exact"/>
        <w:rPr>
          <w:sz w:val="13"/>
          <w:szCs w:val="13"/>
        </w:rPr>
      </w:pPr>
    </w:p>
    <w:p w14:paraId="3F78E48F" w14:textId="77777777" w:rsidR="003D463F" w:rsidRDefault="003D463F">
      <w:pPr>
        <w:spacing w:line="200" w:lineRule="exact"/>
      </w:pPr>
    </w:p>
    <w:p w14:paraId="1BE51AF7" w14:textId="77777777" w:rsidR="003D463F" w:rsidRDefault="003D463F">
      <w:pPr>
        <w:spacing w:line="200" w:lineRule="exact"/>
      </w:pPr>
    </w:p>
    <w:p w14:paraId="52EAF3AD" w14:textId="07B58BDF" w:rsidR="003D463F" w:rsidRPr="00C55C35" w:rsidRDefault="008E1BC1" w:rsidP="00C55C35">
      <w:pPr>
        <w:spacing w:before="32" w:line="240" w:lineRule="exact"/>
        <w:ind w:left="160"/>
        <w:rPr>
          <w:rFonts w:ascii="Arial" w:eastAsia="Arial" w:hAnsi="Arial" w:cs="Arial"/>
          <w:sz w:val="22"/>
          <w:szCs w:val="22"/>
        </w:rPr>
      </w:pPr>
      <w:r>
        <w:rPr>
          <w:rFonts w:ascii="Arial" w:eastAsia="Arial" w:hAnsi="Arial" w:cs="Arial"/>
          <w:b/>
          <w:position w:val="-1"/>
          <w:sz w:val="22"/>
          <w:szCs w:val="22"/>
        </w:rPr>
        <w:t xml:space="preserve">Stage Gate Process </w:t>
      </w:r>
      <w:r w:rsidR="00214339">
        <w:rPr>
          <w:rFonts w:ascii="Arial" w:eastAsia="Arial" w:hAnsi="Arial" w:cs="Arial"/>
          <w:b/>
          <w:position w:val="-1"/>
          <w:sz w:val="22"/>
          <w:szCs w:val="22"/>
        </w:rPr>
        <w:t>for Implementations:</w:t>
      </w:r>
    </w:p>
    <w:p w14:paraId="1A932451" w14:textId="77777777" w:rsidR="003D463F" w:rsidRDefault="003D463F">
      <w:pPr>
        <w:spacing w:line="200" w:lineRule="exact"/>
      </w:pPr>
    </w:p>
    <w:p w14:paraId="19E5038E" w14:textId="77777777" w:rsidR="003D463F" w:rsidRDefault="003D463F">
      <w:pPr>
        <w:spacing w:line="200" w:lineRule="exact"/>
      </w:pPr>
    </w:p>
    <w:p w14:paraId="01C6270C" w14:textId="77777777" w:rsidR="003D463F" w:rsidRDefault="003D463F">
      <w:pPr>
        <w:spacing w:line="200" w:lineRule="exact"/>
      </w:pPr>
    </w:p>
    <w:p w14:paraId="29D49D46" w14:textId="77777777" w:rsidR="003D463F" w:rsidRDefault="003D463F">
      <w:pPr>
        <w:spacing w:before="19" w:line="200" w:lineRule="exact"/>
      </w:pPr>
    </w:p>
    <w:p w14:paraId="5CA25CD3" w14:textId="77777777" w:rsidR="003D463F" w:rsidRDefault="008E1BC1">
      <w:pPr>
        <w:spacing w:before="34"/>
        <w:ind w:left="105" w:right="8767"/>
        <w:jc w:val="center"/>
        <w:rPr>
          <w:rFonts w:ascii="Arial" w:eastAsia="Arial" w:hAnsi="Arial" w:cs="Arial"/>
        </w:rPr>
      </w:pPr>
      <w:r>
        <w:rPr>
          <w:rFonts w:ascii="Arial" w:eastAsia="Arial" w:hAnsi="Arial" w:cs="Arial"/>
          <w:b/>
          <w:u w:val="single" w:color="000000"/>
        </w:rPr>
        <w:t>Kick Off Meeting</w:t>
      </w:r>
    </w:p>
    <w:p w14:paraId="5BCFE5B0" w14:textId="77777777" w:rsidR="003D463F" w:rsidRDefault="003D463F">
      <w:pPr>
        <w:spacing w:line="160" w:lineRule="exact"/>
        <w:rPr>
          <w:sz w:val="17"/>
          <w:szCs w:val="17"/>
        </w:rPr>
      </w:pPr>
    </w:p>
    <w:p w14:paraId="51AB8560" w14:textId="77777777" w:rsidR="003D463F" w:rsidRDefault="008E1BC1">
      <w:pPr>
        <w:spacing w:line="220" w:lineRule="exact"/>
        <w:ind w:left="345" w:right="8838"/>
        <w:jc w:val="center"/>
        <w:rPr>
          <w:rFonts w:ascii="Arial" w:eastAsia="Arial" w:hAnsi="Arial" w:cs="Arial"/>
        </w:rPr>
      </w:pPr>
      <w:r>
        <w:rPr>
          <w:rFonts w:ascii="Arial" w:eastAsia="Arial" w:hAnsi="Arial" w:cs="Arial"/>
          <w:b/>
          <w:i/>
          <w:position w:val="-1"/>
        </w:rPr>
        <w:t>Prerequisites</w:t>
      </w:r>
    </w:p>
    <w:p w14:paraId="3C28980E" w14:textId="77777777" w:rsidR="003D463F" w:rsidRDefault="003D463F">
      <w:pPr>
        <w:spacing w:before="6" w:line="140" w:lineRule="exact"/>
        <w:rPr>
          <w:sz w:val="14"/>
          <w:szCs w:val="14"/>
        </w:rPr>
      </w:pPr>
    </w:p>
    <w:p w14:paraId="7C5E254D" w14:textId="77777777" w:rsidR="003D463F" w:rsidRDefault="008E1BC1">
      <w:pPr>
        <w:spacing w:before="34"/>
        <w:ind w:left="660"/>
        <w:rPr>
          <w:rFonts w:ascii="Arial" w:eastAsia="Arial" w:hAnsi="Arial" w:cs="Arial"/>
        </w:rPr>
      </w:pPr>
      <w:r>
        <w:rPr>
          <w:rFonts w:ascii="Arial" w:eastAsia="Arial" w:hAnsi="Arial" w:cs="Arial"/>
        </w:rPr>
        <w:t>• Clear Understanding of the Project Scope and Commitments</w:t>
      </w:r>
    </w:p>
    <w:p w14:paraId="42CA0178" w14:textId="6512AACF" w:rsidR="003D463F" w:rsidRDefault="008E1BC1">
      <w:pPr>
        <w:spacing w:before="80"/>
        <w:ind w:left="660"/>
        <w:rPr>
          <w:rFonts w:ascii="Arial" w:eastAsia="Arial" w:hAnsi="Arial" w:cs="Arial"/>
        </w:rPr>
      </w:pPr>
      <w:r>
        <w:rPr>
          <w:rFonts w:ascii="Arial" w:eastAsia="Arial" w:hAnsi="Arial" w:cs="Arial"/>
        </w:rPr>
        <w:t>• Handing Over of the Project by</w:t>
      </w:r>
      <w:r w:rsidR="00713061">
        <w:rPr>
          <w:rFonts w:ascii="Arial" w:eastAsia="Arial" w:hAnsi="Arial" w:cs="Arial"/>
        </w:rPr>
        <w:t xml:space="preserve"> CSS</w:t>
      </w:r>
      <w:r>
        <w:rPr>
          <w:rFonts w:ascii="Arial" w:eastAsia="Arial" w:hAnsi="Arial" w:cs="Arial"/>
        </w:rPr>
        <w:t xml:space="preserve"> Team to Implementation Team</w:t>
      </w:r>
    </w:p>
    <w:p w14:paraId="5AA7343B" w14:textId="77777777" w:rsidR="003D463F" w:rsidRDefault="008E1BC1">
      <w:pPr>
        <w:spacing w:before="80"/>
        <w:ind w:left="660"/>
        <w:rPr>
          <w:rFonts w:ascii="Arial" w:eastAsia="Arial" w:hAnsi="Arial" w:cs="Arial"/>
        </w:rPr>
      </w:pPr>
      <w:r>
        <w:rPr>
          <w:rFonts w:ascii="Arial" w:eastAsia="Arial" w:hAnsi="Arial" w:cs="Arial"/>
        </w:rPr>
        <w:t>• Identification of the Project Team</w:t>
      </w:r>
    </w:p>
    <w:p w14:paraId="5B8B9AE4" w14:textId="77777777" w:rsidR="003D463F" w:rsidRDefault="008E1BC1">
      <w:pPr>
        <w:spacing w:before="80"/>
        <w:ind w:left="660"/>
        <w:rPr>
          <w:rFonts w:ascii="Arial" w:eastAsia="Arial" w:hAnsi="Arial" w:cs="Arial"/>
        </w:rPr>
      </w:pPr>
      <w:r>
        <w:rPr>
          <w:rFonts w:ascii="Arial" w:eastAsia="Arial" w:hAnsi="Arial" w:cs="Arial"/>
        </w:rPr>
        <w:t>• Draft Project Plan prepared and shared with the Customer</w:t>
      </w:r>
    </w:p>
    <w:p w14:paraId="15C20668" w14:textId="17F37169" w:rsidR="003D463F" w:rsidRDefault="008E1BC1">
      <w:pPr>
        <w:spacing w:line="300" w:lineRule="atLeast"/>
        <w:ind w:left="660" w:right="129"/>
        <w:rPr>
          <w:rFonts w:ascii="Arial" w:eastAsia="Arial" w:hAnsi="Arial" w:cs="Arial"/>
        </w:rPr>
      </w:pPr>
      <w:r>
        <w:rPr>
          <w:rFonts w:ascii="Arial" w:eastAsia="Arial" w:hAnsi="Arial" w:cs="Arial"/>
        </w:rPr>
        <w:t xml:space="preserve">• Either the </w:t>
      </w:r>
      <w:r w:rsidR="00713061">
        <w:rPr>
          <w:rFonts w:ascii="Arial" w:eastAsia="Arial" w:hAnsi="Arial" w:cs="Arial"/>
        </w:rPr>
        <w:t>CSS</w:t>
      </w:r>
      <w:r>
        <w:rPr>
          <w:rFonts w:ascii="Arial" w:eastAsia="Arial" w:hAnsi="Arial" w:cs="Arial"/>
        </w:rPr>
        <w:t xml:space="preserve"> Product is Installed or Hosted in Cloud as per the agreement &amp; Credentials to access the same are shared</w:t>
      </w:r>
    </w:p>
    <w:p w14:paraId="4F7C74A2" w14:textId="77777777" w:rsidR="003D463F" w:rsidRDefault="003D463F">
      <w:pPr>
        <w:spacing w:before="19" w:line="260" w:lineRule="exact"/>
        <w:rPr>
          <w:sz w:val="26"/>
          <w:szCs w:val="26"/>
        </w:rPr>
      </w:pPr>
    </w:p>
    <w:p w14:paraId="7493552C" w14:textId="77777777" w:rsidR="003D463F" w:rsidRDefault="008E1BC1">
      <w:pPr>
        <w:spacing w:before="34"/>
        <w:ind w:left="380"/>
        <w:rPr>
          <w:rFonts w:ascii="Arial" w:eastAsia="Arial" w:hAnsi="Arial" w:cs="Arial"/>
        </w:rPr>
      </w:pPr>
      <w:r>
        <w:rPr>
          <w:rFonts w:ascii="Arial" w:eastAsia="Arial" w:hAnsi="Arial" w:cs="Arial"/>
          <w:b/>
          <w:i/>
        </w:rPr>
        <w:t>Exit Criterion</w:t>
      </w:r>
    </w:p>
    <w:p w14:paraId="53376F85" w14:textId="77777777" w:rsidR="003D463F" w:rsidRDefault="003D463F">
      <w:pPr>
        <w:spacing w:before="3" w:line="100" w:lineRule="exact"/>
        <w:rPr>
          <w:sz w:val="10"/>
          <w:szCs w:val="10"/>
        </w:rPr>
      </w:pPr>
    </w:p>
    <w:p w14:paraId="10BE28F2" w14:textId="47A70C27" w:rsidR="003D463F" w:rsidRDefault="008E1BC1">
      <w:pPr>
        <w:spacing w:line="325" w:lineRule="auto"/>
        <w:ind w:left="640" w:right="616"/>
        <w:rPr>
          <w:rFonts w:ascii="Arial" w:eastAsia="Arial" w:hAnsi="Arial" w:cs="Arial"/>
        </w:rPr>
      </w:pPr>
      <w:r>
        <w:rPr>
          <w:rFonts w:ascii="Arial" w:eastAsia="Arial" w:hAnsi="Arial" w:cs="Arial"/>
        </w:rPr>
        <w:t xml:space="preserve">• Framework of Guidelines for the Implementation as articulated in the </w:t>
      </w:r>
      <w:r w:rsidR="00681A14">
        <w:rPr>
          <w:rFonts w:ascii="Arial" w:eastAsia="Arial" w:hAnsi="Arial" w:cs="Arial"/>
        </w:rPr>
        <w:t>Kickoff</w:t>
      </w:r>
      <w:r>
        <w:rPr>
          <w:rFonts w:ascii="Arial" w:eastAsia="Arial" w:hAnsi="Arial" w:cs="Arial"/>
        </w:rPr>
        <w:t xml:space="preserve"> Meeting Presentation are agreed upon to be followed.</w:t>
      </w:r>
    </w:p>
    <w:p w14:paraId="6A358768" w14:textId="34ED30DD" w:rsidR="003D463F" w:rsidRDefault="008E1BC1">
      <w:pPr>
        <w:spacing w:before="2"/>
        <w:ind w:left="640"/>
        <w:rPr>
          <w:rFonts w:ascii="Arial" w:eastAsia="Arial" w:hAnsi="Arial" w:cs="Arial"/>
        </w:rPr>
      </w:pPr>
      <w:r>
        <w:rPr>
          <w:rFonts w:ascii="Arial" w:eastAsia="Arial" w:hAnsi="Arial" w:cs="Arial"/>
        </w:rPr>
        <w:t xml:space="preserve">• Project Plan is finalized and </w:t>
      </w:r>
      <w:r w:rsidR="00681A14">
        <w:rPr>
          <w:rFonts w:ascii="Arial" w:eastAsia="Arial" w:hAnsi="Arial" w:cs="Arial"/>
        </w:rPr>
        <w:t>Timelines</w:t>
      </w:r>
      <w:r>
        <w:rPr>
          <w:rFonts w:ascii="Arial" w:eastAsia="Arial" w:hAnsi="Arial" w:cs="Arial"/>
        </w:rPr>
        <w:t xml:space="preserve"> are agreed upon.</w:t>
      </w:r>
    </w:p>
    <w:p w14:paraId="2298832A" w14:textId="77777777" w:rsidR="003D463F" w:rsidRDefault="008E1BC1">
      <w:pPr>
        <w:spacing w:before="82"/>
        <w:ind w:left="640"/>
        <w:rPr>
          <w:rFonts w:ascii="Arial" w:eastAsia="Arial" w:hAnsi="Arial" w:cs="Arial"/>
        </w:rPr>
      </w:pPr>
      <w:r>
        <w:rPr>
          <w:rFonts w:ascii="Arial" w:eastAsia="Arial" w:hAnsi="Arial" w:cs="Arial"/>
        </w:rPr>
        <w:t>• Training Videos are shared.</w:t>
      </w:r>
    </w:p>
    <w:p w14:paraId="4FECA8B1" w14:textId="77777777" w:rsidR="003D463F" w:rsidRDefault="008E1BC1">
      <w:pPr>
        <w:spacing w:before="82"/>
        <w:ind w:left="640"/>
        <w:rPr>
          <w:rFonts w:ascii="Arial" w:eastAsia="Arial" w:hAnsi="Arial" w:cs="Arial"/>
        </w:rPr>
      </w:pPr>
      <w:r>
        <w:rPr>
          <w:rFonts w:ascii="Arial" w:eastAsia="Arial" w:hAnsi="Arial" w:cs="Arial"/>
        </w:rPr>
        <w:t>• Master Data Templates explained, Sample Master Data Collected &amp; the same is Verified and Validated.</w:t>
      </w:r>
    </w:p>
    <w:p w14:paraId="45105E40" w14:textId="77777777" w:rsidR="003D463F" w:rsidRDefault="008E1BC1">
      <w:pPr>
        <w:spacing w:before="82" w:line="220" w:lineRule="exact"/>
        <w:ind w:left="640"/>
        <w:rPr>
          <w:rFonts w:ascii="Arial" w:eastAsia="Arial" w:hAnsi="Arial" w:cs="Arial"/>
        </w:rPr>
      </w:pPr>
      <w:r>
        <w:rPr>
          <w:rFonts w:ascii="Arial" w:eastAsia="Arial" w:hAnsi="Arial" w:cs="Arial"/>
          <w:position w:val="-1"/>
        </w:rPr>
        <w:t>• At this point, the Customer makes the Payment against the Installation Milestone.</w:t>
      </w:r>
    </w:p>
    <w:p w14:paraId="1FFC8FD3" w14:textId="77777777" w:rsidR="003D463F" w:rsidRDefault="003D463F">
      <w:pPr>
        <w:spacing w:line="200" w:lineRule="exact"/>
      </w:pPr>
    </w:p>
    <w:p w14:paraId="37264B93" w14:textId="77777777" w:rsidR="003D463F" w:rsidRDefault="003D463F">
      <w:pPr>
        <w:spacing w:before="5" w:line="240" w:lineRule="exact"/>
        <w:rPr>
          <w:sz w:val="24"/>
          <w:szCs w:val="24"/>
        </w:rPr>
      </w:pPr>
    </w:p>
    <w:p w14:paraId="532E098A" w14:textId="77777777" w:rsidR="003D463F" w:rsidRDefault="008E1BC1">
      <w:pPr>
        <w:spacing w:before="34"/>
        <w:ind w:left="120"/>
        <w:rPr>
          <w:rFonts w:ascii="Arial" w:eastAsia="Arial" w:hAnsi="Arial" w:cs="Arial"/>
        </w:rPr>
      </w:pPr>
      <w:r>
        <w:rPr>
          <w:rFonts w:ascii="Arial" w:eastAsia="Arial" w:hAnsi="Arial" w:cs="Arial"/>
          <w:b/>
          <w:u w:val="single" w:color="000000"/>
        </w:rPr>
        <w:t>Training – Practice in Test Company - Master Data</w:t>
      </w:r>
    </w:p>
    <w:p w14:paraId="2830C362" w14:textId="77777777" w:rsidR="003D463F" w:rsidRDefault="003D463F">
      <w:pPr>
        <w:spacing w:line="160" w:lineRule="exact"/>
        <w:rPr>
          <w:sz w:val="17"/>
          <w:szCs w:val="17"/>
        </w:rPr>
      </w:pPr>
    </w:p>
    <w:p w14:paraId="71C44EAE" w14:textId="77777777" w:rsidR="003D463F" w:rsidRDefault="008E1BC1">
      <w:pPr>
        <w:ind w:left="380"/>
        <w:rPr>
          <w:rFonts w:ascii="Arial" w:eastAsia="Arial" w:hAnsi="Arial" w:cs="Arial"/>
        </w:rPr>
      </w:pPr>
      <w:r>
        <w:rPr>
          <w:rFonts w:ascii="Arial" w:eastAsia="Arial" w:hAnsi="Arial" w:cs="Arial"/>
          <w:b/>
          <w:i/>
        </w:rPr>
        <w:t>Prerequisites</w:t>
      </w:r>
    </w:p>
    <w:p w14:paraId="130B5F60" w14:textId="77777777" w:rsidR="003D463F" w:rsidRDefault="003D463F">
      <w:pPr>
        <w:spacing w:before="2" w:line="120" w:lineRule="exact"/>
        <w:rPr>
          <w:sz w:val="13"/>
          <w:szCs w:val="13"/>
        </w:rPr>
      </w:pPr>
    </w:p>
    <w:p w14:paraId="3656AA96" w14:textId="77777777" w:rsidR="003D463F" w:rsidRDefault="008E1BC1">
      <w:pPr>
        <w:ind w:left="640"/>
        <w:rPr>
          <w:rFonts w:ascii="Arial" w:eastAsia="Arial" w:hAnsi="Arial" w:cs="Arial"/>
        </w:rPr>
      </w:pPr>
      <w:r>
        <w:rPr>
          <w:rFonts w:ascii="Arial" w:eastAsia="Arial" w:hAnsi="Arial" w:cs="Arial"/>
        </w:rPr>
        <w:t>• Videos watched, Navigation done through the Solution by User Champions and End Users.</w:t>
      </w:r>
    </w:p>
    <w:p w14:paraId="35DB05A0" w14:textId="53399A57" w:rsidR="003D463F" w:rsidRDefault="008E1BC1">
      <w:pPr>
        <w:spacing w:before="72"/>
        <w:ind w:left="640"/>
        <w:rPr>
          <w:rFonts w:ascii="Arial" w:eastAsia="Arial" w:hAnsi="Arial" w:cs="Arial"/>
        </w:rPr>
      </w:pPr>
      <w:r>
        <w:rPr>
          <w:rFonts w:ascii="Arial" w:eastAsia="Arial" w:hAnsi="Arial" w:cs="Arial"/>
        </w:rPr>
        <w:t xml:space="preserve">• Some more Master Data </w:t>
      </w:r>
      <w:r w:rsidR="00681A14">
        <w:rPr>
          <w:rFonts w:ascii="Arial" w:eastAsia="Arial" w:hAnsi="Arial" w:cs="Arial"/>
        </w:rPr>
        <w:t>collected,</w:t>
      </w:r>
      <w:r>
        <w:rPr>
          <w:rFonts w:ascii="Arial" w:eastAsia="Arial" w:hAnsi="Arial" w:cs="Arial"/>
        </w:rPr>
        <w:t xml:space="preserve"> and all the other MIS Reports collated and kept ready for Training.</w:t>
      </w:r>
    </w:p>
    <w:p w14:paraId="2E738964" w14:textId="77777777" w:rsidR="003D463F" w:rsidRDefault="008E1BC1">
      <w:pPr>
        <w:spacing w:before="72" w:line="220" w:lineRule="exact"/>
        <w:ind w:left="640"/>
        <w:rPr>
          <w:rFonts w:ascii="Arial" w:eastAsia="Arial" w:hAnsi="Arial" w:cs="Arial"/>
        </w:rPr>
      </w:pPr>
      <w:r>
        <w:rPr>
          <w:rFonts w:ascii="Arial" w:eastAsia="Arial" w:hAnsi="Arial" w:cs="Arial"/>
          <w:position w:val="-1"/>
        </w:rPr>
        <w:t>• Payment against the Installation is made by the Customer.</w:t>
      </w:r>
    </w:p>
    <w:p w14:paraId="216A98FF" w14:textId="77777777" w:rsidR="003D463F" w:rsidRDefault="003D463F">
      <w:pPr>
        <w:spacing w:line="200" w:lineRule="exact"/>
      </w:pPr>
    </w:p>
    <w:p w14:paraId="117C360C" w14:textId="77777777" w:rsidR="003D463F" w:rsidRDefault="003D463F">
      <w:pPr>
        <w:spacing w:before="14" w:line="200" w:lineRule="exact"/>
      </w:pPr>
    </w:p>
    <w:p w14:paraId="653221CE" w14:textId="77777777" w:rsidR="003D463F" w:rsidRDefault="008E1BC1">
      <w:pPr>
        <w:spacing w:before="34"/>
        <w:ind w:left="380"/>
        <w:rPr>
          <w:rFonts w:ascii="Arial" w:eastAsia="Arial" w:hAnsi="Arial" w:cs="Arial"/>
        </w:rPr>
      </w:pPr>
      <w:r>
        <w:rPr>
          <w:rFonts w:ascii="Arial" w:eastAsia="Arial" w:hAnsi="Arial" w:cs="Arial"/>
          <w:b/>
          <w:i/>
        </w:rPr>
        <w:t>Exit Criterion</w:t>
      </w:r>
    </w:p>
    <w:p w14:paraId="4F47C58F" w14:textId="77777777" w:rsidR="003D463F" w:rsidRDefault="003D463F">
      <w:pPr>
        <w:spacing w:before="6" w:line="160" w:lineRule="exact"/>
        <w:rPr>
          <w:sz w:val="16"/>
          <w:szCs w:val="16"/>
        </w:rPr>
      </w:pPr>
    </w:p>
    <w:p w14:paraId="0F72E41B" w14:textId="406B69E9" w:rsidR="003D463F" w:rsidRDefault="008E1BC1">
      <w:pPr>
        <w:spacing w:line="330" w:lineRule="auto"/>
        <w:ind w:left="640" w:right="361"/>
        <w:rPr>
          <w:rFonts w:ascii="Arial" w:eastAsia="Arial" w:hAnsi="Arial" w:cs="Arial"/>
        </w:rPr>
      </w:pPr>
      <w:r>
        <w:rPr>
          <w:rFonts w:ascii="Arial" w:eastAsia="Arial" w:hAnsi="Arial" w:cs="Arial"/>
        </w:rPr>
        <w:t xml:space="preserve">• User Champions had Practiced all the Cycles in Test Company and are thorough with the Solution &amp; must have picked up Skills and Competencies in running </w:t>
      </w:r>
      <w:r w:rsidR="009013C0">
        <w:rPr>
          <w:rFonts w:ascii="Arial" w:eastAsia="Arial" w:hAnsi="Arial" w:cs="Arial"/>
        </w:rPr>
        <w:t>Solutions</w:t>
      </w:r>
      <w:r>
        <w:rPr>
          <w:rFonts w:ascii="Arial" w:eastAsia="Arial" w:hAnsi="Arial" w:cs="Arial"/>
        </w:rPr>
        <w:t>.</w:t>
      </w:r>
    </w:p>
    <w:p w14:paraId="45A59B87" w14:textId="11C9D514" w:rsidR="003D463F" w:rsidRDefault="008E1BC1">
      <w:pPr>
        <w:spacing w:before="2" w:line="330" w:lineRule="auto"/>
        <w:ind w:left="640" w:right="263"/>
        <w:jc w:val="both"/>
        <w:rPr>
          <w:rFonts w:ascii="Arial" w:eastAsia="Arial" w:hAnsi="Arial" w:cs="Arial"/>
        </w:rPr>
      </w:pPr>
      <w:r>
        <w:rPr>
          <w:rFonts w:ascii="Arial" w:eastAsia="Arial" w:hAnsi="Arial" w:cs="Arial"/>
        </w:rPr>
        <w:t xml:space="preserve">• Any specific Requirements that are not met directly identified and workarounds discussed and accepted. In case workarounds are not likely to meet the </w:t>
      </w:r>
      <w:r w:rsidR="00681A14">
        <w:rPr>
          <w:rFonts w:ascii="Arial" w:eastAsia="Arial" w:hAnsi="Arial" w:cs="Arial"/>
        </w:rPr>
        <w:t>Requirements,</w:t>
      </w:r>
      <w:r>
        <w:rPr>
          <w:rFonts w:ascii="Arial" w:eastAsia="Arial" w:hAnsi="Arial" w:cs="Arial"/>
        </w:rPr>
        <w:t xml:space="preserve"> a plan needs to be prepared on how to meet the same or drop them if they are not vital.</w:t>
      </w:r>
    </w:p>
    <w:p w14:paraId="7D4C5AF6" w14:textId="77777777" w:rsidR="003D463F" w:rsidRDefault="008E1BC1">
      <w:pPr>
        <w:spacing w:before="2"/>
        <w:ind w:left="640" w:right="193"/>
        <w:jc w:val="both"/>
        <w:rPr>
          <w:rFonts w:ascii="Arial" w:eastAsia="Arial" w:hAnsi="Arial" w:cs="Arial"/>
        </w:rPr>
      </w:pPr>
      <w:r>
        <w:rPr>
          <w:rFonts w:ascii="Arial" w:eastAsia="Arial" w:hAnsi="Arial" w:cs="Arial"/>
        </w:rPr>
        <w:t>• Master Data to be Uploaded either through Front End and/ or Import Utility is Ready, Verified, Validated and</w:t>
      </w:r>
    </w:p>
    <w:p w14:paraId="754A9629" w14:textId="2A2484A3" w:rsidR="003D463F" w:rsidRDefault="008E1BC1">
      <w:pPr>
        <w:spacing w:before="86"/>
        <w:ind w:left="640" w:right="8794"/>
        <w:jc w:val="both"/>
        <w:rPr>
          <w:rFonts w:ascii="Arial" w:eastAsia="Arial" w:hAnsi="Arial" w:cs="Arial"/>
        </w:rPr>
      </w:pPr>
      <w:r>
        <w:rPr>
          <w:rFonts w:ascii="Arial" w:eastAsia="Arial" w:hAnsi="Arial" w:cs="Arial"/>
        </w:rPr>
        <w:t xml:space="preserve">Signed </w:t>
      </w:r>
      <w:r w:rsidR="00681A14">
        <w:rPr>
          <w:rFonts w:ascii="Arial" w:eastAsia="Arial" w:hAnsi="Arial" w:cs="Arial"/>
        </w:rPr>
        <w:t>Off.</w:t>
      </w:r>
    </w:p>
    <w:p w14:paraId="496F9A68" w14:textId="034FB2CB" w:rsidR="003D463F" w:rsidRDefault="008E1BC1">
      <w:pPr>
        <w:spacing w:before="86" w:line="330" w:lineRule="auto"/>
        <w:ind w:left="640" w:right="182"/>
        <w:rPr>
          <w:rFonts w:ascii="Arial" w:eastAsia="Arial" w:hAnsi="Arial" w:cs="Arial"/>
        </w:rPr>
      </w:pPr>
      <w:r>
        <w:rPr>
          <w:rFonts w:ascii="Arial" w:eastAsia="Arial" w:hAnsi="Arial" w:cs="Arial"/>
        </w:rPr>
        <w:t xml:space="preserve">• All the requirements of Reports are mapped with the Base Product Reports and any additional requirements are identified and a plan is evolved to meet the </w:t>
      </w:r>
      <w:r w:rsidR="00681A14">
        <w:rPr>
          <w:rFonts w:ascii="Arial" w:eastAsia="Arial" w:hAnsi="Arial" w:cs="Arial"/>
        </w:rPr>
        <w:t>same.</w:t>
      </w:r>
    </w:p>
    <w:p w14:paraId="598356D4" w14:textId="206A2975" w:rsidR="003D463F" w:rsidRDefault="008E1BC1">
      <w:pPr>
        <w:spacing w:before="2"/>
        <w:ind w:left="640" w:right="2710"/>
        <w:jc w:val="both"/>
        <w:rPr>
          <w:rFonts w:ascii="Arial" w:eastAsia="Arial" w:hAnsi="Arial" w:cs="Arial"/>
        </w:rPr>
        <w:sectPr w:rsidR="003D463F">
          <w:footerReference w:type="default" r:id="rId9"/>
          <w:pgSz w:w="11900" w:h="18820"/>
          <w:pgMar w:top="1380" w:right="680" w:bottom="280" w:left="700" w:header="400" w:footer="908" w:gutter="0"/>
          <w:cols w:space="720"/>
        </w:sectPr>
      </w:pPr>
      <w:r>
        <w:rPr>
          <w:rFonts w:ascii="Arial" w:eastAsia="Arial" w:hAnsi="Arial" w:cs="Arial"/>
        </w:rPr>
        <w:t xml:space="preserve">• At this point, the Customer makes the Payment against the Training </w:t>
      </w:r>
      <w:r w:rsidR="00681A14">
        <w:rPr>
          <w:rFonts w:ascii="Arial" w:eastAsia="Arial" w:hAnsi="Arial" w:cs="Arial"/>
        </w:rPr>
        <w:t>Milestone.</w:t>
      </w:r>
    </w:p>
    <w:p w14:paraId="1EA6F50F" w14:textId="77777777" w:rsidR="003D463F" w:rsidRDefault="003D463F">
      <w:pPr>
        <w:spacing w:line="200" w:lineRule="exact"/>
      </w:pPr>
    </w:p>
    <w:p w14:paraId="06140576" w14:textId="77777777" w:rsidR="003D463F" w:rsidRDefault="003D463F">
      <w:pPr>
        <w:spacing w:line="200" w:lineRule="exact"/>
      </w:pPr>
    </w:p>
    <w:p w14:paraId="49223E82" w14:textId="77777777" w:rsidR="003D463F" w:rsidRDefault="003D463F">
      <w:pPr>
        <w:spacing w:line="200" w:lineRule="exact"/>
      </w:pPr>
    </w:p>
    <w:p w14:paraId="41C4D55F" w14:textId="77777777" w:rsidR="003D463F" w:rsidRDefault="003D463F">
      <w:pPr>
        <w:spacing w:before="15" w:line="260" w:lineRule="exact"/>
        <w:rPr>
          <w:sz w:val="26"/>
          <w:szCs w:val="26"/>
        </w:rPr>
      </w:pPr>
    </w:p>
    <w:p w14:paraId="373A76AD" w14:textId="77777777" w:rsidR="003D463F" w:rsidRDefault="008E1BC1">
      <w:pPr>
        <w:spacing w:before="34"/>
        <w:ind w:left="140"/>
        <w:rPr>
          <w:rFonts w:ascii="Arial" w:eastAsia="Arial" w:hAnsi="Arial" w:cs="Arial"/>
        </w:rPr>
      </w:pPr>
      <w:r>
        <w:rPr>
          <w:rFonts w:ascii="Arial" w:eastAsia="Arial" w:hAnsi="Arial" w:cs="Arial"/>
          <w:b/>
          <w:u w:val="single" w:color="000000"/>
        </w:rPr>
        <w:t>Go Live Preparations</w:t>
      </w:r>
    </w:p>
    <w:p w14:paraId="58E7AA88" w14:textId="77777777" w:rsidR="003D463F" w:rsidRDefault="003D463F">
      <w:pPr>
        <w:spacing w:line="160" w:lineRule="exact"/>
        <w:rPr>
          <w:sz w:val="17"/>
          <w:szCs w:val="17"/>
        </w:rPr>
      </w:pPr>
    </w:p>
    <w:p w14:paraId="4A85FB86" w14:textId="77777777" w:rsidR="003D463F" w:rsidRDefault="008E1BC1">
      <w:pPr>
        <w:spacing w:line="220" w:lineRule="exact"/>
        <w:ind w:left="380"/>
        <w:rPr>
          <w:rFonts w:ascii="Arial" w:eastAsia="Arial" w:hAnsi="Arial" w:cs="Arial"/>
        </w:rPr>
      </w:pPr>
      <w:r>
        <w:rPr>
          <w:rFonts w:ascii="Arial" w:eastAsia="Arial" w:hAnsi="Arial" w:cs="Arial"/>
          <w:b/>
          <w:i/>
          <w:position w:val="-1"/>
        </w:rPr>
        <w:t>Prerequisites</w:t>
      </w:r>
    </w:p>
    <w:p w14:paraId="110F0E89" w14:textId="77777777" w:rsidR="003D463F" w:rsidRDefault="003D463F">
      <w:pPr>
        <w:spacing w:before="7" w:line="160" w:lineRule="exact"/>
        <w:rPr>
          <w:sz w:val="17"/>
          <w:szCs w:val="17"/>
        </w:rPr>
      </w:pPr>
    </w:p>
    <w:p w14:paraId="09AD62DB" w14:textId="77777777" w:rsidR="003D463F" w:rsidRDefault="008E1BC1">
      <w:pPr>
        <w:spacing w:before="34"/>
        <w:ind w:left="660"/>
        <w:rPr>
          <w:rFonts w:ascii="Arial" w:eastAsia="Arial" w:hAnsi="Arial" w:cs="Arial"/>
        </w:rPr>
      </w:pPr>
      <w:r>
        <w:rPr>
          <w:rFonts w:ascii="Arial" w:eastAsia="Arial" w:hAnsi="Arial" w:cs="Arial"/>
        </w:rPr>
        <w:t>• Payments against the Training Milestone made by the Customer.</w:t>
      </w:r>
    </w:p>
    <w:p w14:paraId="5BB6312A" w14:textId="1FE524EF" w:rsidR="003D463F" w:rsidRDefault="008E1BC1">
      <w:pPr>
        <w:spacing w:before="49" w:line="220" w:lineRule="exact"/>
        <w:ind w:left="660"/>
        <w:rPr>
          <w:rFonts w:ascii="Arial" w:eastAsia="Arial" w:hAnsi="Arial" w:cs="Arial"/>
        </w:rPr>
      </w:pPr>
      <w:r>
        <w:rPr>
          <w:rFonts w:ascii="Arial" w:eastAsia="Arial" w:hAnsi="Arial" w:cs="Arial"/>
          <w:position w:val="-1"/>
        </w:rPr>
        <w:t xml:space="preserve">• Go Live Steps are </w:t>
      </w:r>
      <w:r w:rsidR="00681A14">
        <w:rPr>
          <w:rFonts w:ascii="Arial" w:eastAsia="Arial" w:hAnsi="Arial" w:cs="Arial"/>
          <w:position w:val="-1"/>
        </w:rPr>
        <w:t>documented,</w:t>
      </w:r>
      <w:r>
        <w:rPr>
          <w:rFonts w:ascii="Arial" w:eastAsia="Arial" w:hAnsi="Arial" w:cs="Arial"/>
          <w:position w:val="-1"/>
        </w:rPr>
        <w:t xml:space="preserve"> and Go Live Date is agreed upon.</w:t>
      </w:r>
    </w:p>
    <w:p w14:paraId="77890EA4" w14:textId="77777777" w:rsidR="003D463F" w:rsidRDefault="003D463F">
      <w:pPr>
        <w:spacing w:before="4" w:line="220" w:lineRule="exact"/>
        <w:rPr>
          <w:sz w:val="22"/>
          <w:szCs w:val="22"/>
        </w:rPr>
      </w:pPr>
    </w:p>
    <w:p w14:paraId="6003A97B" w14:textId="77777777" w:rsidR="003D463F" w:rsidRDefault="008E1BC1">
      <w:pPr>
        <w:spacing w:before="34" w:line="220" w:lineRule="exact"/>
        <w:ind w:left="400"/>
        <w:rPr>
          <w:rFonts w:ascii="Arial" w:eastAsia="Arial" w:hAnsi="Arial" w:cs="Arial"/>
        </w:rPr>
      </w:pPr>
      <w:r>
        <w:rPr>
          <w:rFonts w:ascii="Arial" w:eastAsia="Arial" w:hAnsi="Arial" w:cs="Arial"/>
          <w:b/>
          <w:i/>
          <w:position w:val="-1"/>
        </w:rPr>
        <w:t>Exit Criterion</w:t>
      </w:r>
    </w:p>
    <w:p w14:paraId="0789AFED" w14:textId="77777777" w:rsidR="003D463F" w:rsidRDefault="003D463F">
      <w:pPr>
        <w:spacing w:before="6" w:line="180" w:lineRule="exact"/>
        <w:rPr>
          <w:sz w:val="19"/>
          <w:szCs w:val="19"/>
        </w:rPr>
      </w:pPr>
    </w:p>
    <w:p w14:paraId="482EBB37" w14:textId="77777777" w:rsidR="003D463F" w:rsidRDefault="008E1BC1">
      <w:pPr>
        <w:spacing w:before="34"/>
        <w:ind w:left="640"/>
        <w:rPr>
          <w:rFonts w:ascii="Arial" w:eastAsia="Arial" w:hAnsi="Arial" w:cs="Arial"/>
        </w:rPr>
      </w:pPr>
      <w:r>
        <w:rPr>
          <w:rFonts w:ascii="Arial" w:eastAsia="Arial" w:hAnsi="Arial" w:cs="Arial"/>
        </w:rPr>
        <w:t>• Master Data is Uploaded either through front end or Import Utility.</w:t>
      </w:r>
    </w:p>
    <w:p w14:paraId="43D0F596" w14:textId="66E17922" w:rsidR="003D463F" w:rsidRDefault="008E1BC1">
      <w:pPr>
        <w:spacing w:before="80" w:line="323" w:lineRule="auto"/>
        <w:ind w:left="640" w:right="160"/>
        <w:rPr>
          <w:rFonts w:ascii="Arial" w:eastAsia="Arial" w:hAnsi="Arial" w:cs="Arial"/>
        </w:rPr>
      </w:pPr>
      <w:r>
        <w:rPr>
          <w:rFonts w:ascii="Arial" w:eastAsia="Arial" w:hAnsi="Arial" w:cs="Arial"/>
        </w:rPr>
        <w:t xml:space="preserve">• All possible Reports based on the </w:t>
      </w:r>
      <w:r w:rsidR="00681A14">
        <w:rPr>
          <w:rFonts w:ascii="Arial" w:eastAsia="Arial" w:hAnsi="Arial" w:cs="Arial"/>
        </w:rPr>
        <w:t>master’s</w:t>
      </w:r>
      <w:r>
        <w:rPr>
          <w:rFonts w:ascii="Arial" w:eastAsia="Arial" w:hAnsi="Arial" w:cs="Arial"/>
        </w:rPr>
        <w:t xml:space="preserve"> are launched / hard copies taken, verified and Signed Off to be in line with the Master Data entered.</w:t>
      </w:r>
    </w:p>
    <w:p w14:paraId="426A55B5" w14:textId="77777777" w:rsidR="003D463F" w:rsidRDefault="008E1BC1">
      <w:pPr>
        <w:spacing w:before="2"/>
        <w:ind w:left="640"/>
        <w:rPr>
          <w:rFonts w:ascii="Arial" w:eastAsia="Arial" w:hAnsi="Arial" w:cs="Arial"/>
        </w:rPr>
      </w:pPr>
      <w:r>
        <w:rPr>
          <w:rFonts w:ascii="Arial" w:eastAsia="Arial" w:hAnsi="Arial" w:cs="Arial"/>
        </w:rPr>
        <w:t>• All Opening Balances are documented and taken into Live Server.</w:t>
      </w:r>
    </w:p>
    <w:p w14:paraId="0466CEE8" w14:textId="0D640793" w:rsidR="003D463F" w:rsidRDefault="008E1BC1">
      <w:pPr>
        <w:spacing w:line="300" w:lineRule="atLeast"/>
        <w:ind w:left="640" w:right="138"/>
        <w:rPr>
          <w:rFonts w:ascii="Arial" w:eastAsia="Arial" w:hAnsi="Arial" w:cs="Arial"/>
        </w:rPr>
      </w:pPr>
      <w:r>
        <w:rPr>
          <w:rFonts w:ascii="Arial" w:eastAsia="Arial" w:hAnsi="Arial" w:cs="Arial"/>
        </w:rPr>
        <w:t xml:space="preserve">• In case of Tally, Import of Finance Data into </w:t>
      </w:r>
      <w:r w:rsidR="009013C0">
        <w:rPr>
          <w:rFonts w:ascii="Arial" w:eastAsia="Arial" w:hAnsi="Arial" w:cs="Arial"/>
        </w:rPr>
        <w:t>LOS</w:t>
      </w:r>
      <w:r>
        <w:rPr>
          <w:rFonts w:ascii="Arial" w:eastAsia="Arial" w:hAnsi="Arial" w:cs="Arial"/>
        </w:rPr>
        <w:t xml:space="preserve"> is carried </w:t>
      </w:r>
      <w:r w:rsidR="00681A14">
        <w:rPr>
          <w:rFonts w:ascii="Arial" w:eastAsia="Arial" w:hAnsi="Arial" w:cs="Arial"/>
        </w:rPr>
        <w:t>out,</w:t>
      </w:r>
      <w:r>
        <w:rPr>
          <w:rFonts w:ascii="Arial" w:eastAsia="Arial" w:hAnsi="Arial" w:cs="Arial"/>
        </w:rPr>
        <w:t xml:space="preserve"> Balances Verified, Matched</w:t>
      </w:r>
      <w:r>
        <w:rPr>
          <w:rFonts w:ascii="Arial" w:eastAsia="Arial" w:hAnsi="Arial" w:cs="Arial"/>
          <w:spacing w:val="55"/>
        </w:rPr>
        <w:t xml:space="preserve"> </w:t>
      </w:r>
      <w:r>
        <w:rPr>
          <w:rFonts w:ascii="Arial" w:eastAsia="Arial" w:hAnsi="Arial" w:cs="Arial"/>
        </w:rPr>
        <w:t>and Signed Off to be correct.</w:t>
      </w:r>
    </w:p>
    <w:p w14:paraId="771C5F10" w14:textId="77777777" w:rsidR="003D463F" w:rsidRDefault="003D463F">
      <w:pPr>
        <w:spacing w:before="9" w:line="140" w:lineRule="exact"/>
        <w:rPr>
          <w:sz w:val="14"/>
          <w:szCs w:val="14"/>
        </w:rPr>
      </w:pPr>
    </w:p>
    <w:p w14:paraId="1677DF47" w14:textId="77777777" w:rsidR="003D463F" w:rsidRDefault="003D463F">
      <w:pPr>
        <w:spacing w:line="200" w:lineRule="exact"/>
      </w:pPr>
    </w:p>
    <w:p w14:paraId="0FBD6104" w14:textId="77777777" w:rsidR="003D463F" w:rsidRDefault="008E1BC1">
      <w:pPr>
        <w:spacing w:before="34"/>
        <w:ind w:left="120"/>
        <w:rPr>
          <w:rFonts w:ascii="Arial" w:eastAsia="Arial" w:hAnsi="Arial" w:cs="Arial"/>
        </w:rPr>
      </w:pPr>
      <w:r>
        <w:rPr>
          <w:rFonts w:ascii="Arial" w:eastAsia="Arial" w:hAnsi="Arial" w:cs="Arial"/>
          <w:b/>
          <w:u w:val="single" w:color="000000"/>
        </w:rPr>
        <w:t>Go Live Sign Off</w:t>
      </w:r>
    </w:p>
    <w:p w14:paraId="6F3F8F19" w14:textId="77777777" w:rsidR="003D463F" w:rsidRDefault="003D463F">
      <w:pPr>
        <w:spacing w:line="140" w:lineRule="exact"/>
        <w:rPr>
          <w:sz w:val="15"/>
          <w:szCs w:val="15"/>
        </w:rPr>
      </w:pPr>
    </w:p>
    <w:p w14:paraId="74619835" w14:textId="77777777" w:rsidR="003D463F" w:rsidRDefault="008E1BC1">
      <w:pPr>
        <w:ind w:left="380"/>
        <w:rPr>
          <w:rFonts w:ascii="Arial" w:eastAsia="Arial" w:hAnsi="Arial" w:cs="Arial"/>
        </w:rPr>
      </w:pPr>
      <w:r>
        <w:rPr>
          <w:rFonts w:ascii="Arial" w:eastAsia="Arial" w:hAnsi="Arial" w:cs="Arial"/>
          <w:b/>
          <w:i/>
        </w:rPr>
        <w:t>Prerequisites</w:t>
      </w:r>
    </w:p>
    <w:p w14:paraId="5F191945" w14:textId="77777777" w:rsidR="003D463F" w:rsidRDefault="003D463F">
      <w:pPr>
        <w:spacing w:line="140" w:lineRule="exact"/>
        <w:rPr>
          <w:sz w:val="15"/>
          <w:szCs w:val="15"/>
        </w:rPr>
      </w:pPr>
    </w:p>
    <w:p w14:paraId="60EB5B2F" w14:textId="77777777" w:rsidR="003D463F" w:rsidRDefault="008E1BC1">
      <w:pPr>
        <w:ind w:left="700"/>
        <w:rPr>
          <w:rFonts w:ascii="Arial" w:eastAsia="Arial" w:hAnsi="Arial" w:cs="Arial"/>
        </w:rPr>
      </w:pPr>
      <w:r>
        <w:rPr>
          <w:rFonts w:ascii="Arial" w:eastAsia="Arial" w:hAnsi="Arial" w:cs="Arial"/>
        </w:rPr>
        <w:t>• Live Server is fully ready to commence Live Transactions</w:t>
      </w:r>
    </w:p>
    <w:p w14:paraId="4016023A" w14:textId="77777777" w:rsidR="003D463F" w:rsidRDefault="003D463F">
      <w:pPr>
        <w:spacing w:line="160" w:lineRule="exact"/>
        <w:rPr>
          <w:sz w:val="17"/>
          <w:szCs w:val="17"/>
        </w:rPr>
      </w:pPr>
    </w:p>
    <w:p w14:paraId="276030FB" w14:textId="77777777" w:rsidR="003D463F" w:rsidRDefault="008E1BC1">
      <w:pPr>
        <w:spacing w:line="220" w:lineRule="exact"/>
        <w:ind w:left="380"/>
        <w:rPr>
          <w:rFonts w:ascii="Arial" w:eastAsia="Arial" w:hAnsi="Arial" w:cs="Arial"/>
        </w:rPr>
      </w:pPr>
      <w:r>
        <w:rPr>
          <w:rFonts w:ascii="Arial" w:eastAsia="Arial" w:hAnsi="Arial" w:cs="Arial"/>
          <w:b/>
          <w:i/>
          <w:position w:val="-1"/>
        </w:rPr>
        <w:t>Exit Criterion</w:t>
      </w:r>
    </w:p>
    <w:p w14:paraId="3043D2B8" w14:textId="77777777" w:rsidR="003D463F" w:rsidRDefault="003D463F">
      <w:pPr>
        <w:spacing w:before="3" w:line="140" w:lineRule="exact"/>
        <w:rPr>
          <w:sz w:val="14"/>
          <w:szCs w:val="14"/>
        </w:rPr>
      </w:pPr>
    </w:p>
    <w:p w14:paraId="34F7A5E6" w14:textId="2D7663F1" w:rsidR="003D463F" w:rsidRDefault="008E1BC1">
      <w:pPr>
        <w:spacing w:before="34" w:line="325" w:lineRule="auto"/>
        <w:ind w:left="720" w:right="136"/>
        <w:rPr>
          <w:rFonts w:ascii="Arial" w:eastAsia="Arial" w:hAnsi="Arial" w:cs="Arial"/>
        </w:rPr>
      </w:pPr>
      <w:r>
        <w:rPr>
          <w:rFonts w:ascii="Arial" w:eastAsia="Arial" w:hAnsi="Arial" w:cs="Arial"/>
        </w:rPr>
        <w:t xml:space="preserve">• In each of the areas, certain specified number of Live Transactions or certain number of days (typically, one week) of </w:t>
      </w:r>
      <w:r w:rsidR="00681A14">
        <w:rPr>
          <w:rFonts w:ascii="Arial" w:eastAsia="Arial" w:hAnsi="Arial" w:cs="Arial"/>
        </w:rPr>
        <w:t>Live Support</w:t>
      </w:r>
      <w:r>
        <w:rPr>
          <w:rFonts w:ascii="Arial" w:eastAsia="Arial" w:hAnsi="Arial" w:cs="Arial"/>
        </w:rPr>
        <w:t xml:space="preserve"> is agreed upon &amp; supported as necessary through On Site, Mail, Call and Remote Support </w:t>
      </w:r>
      <w:r w:rsidR="00681A14">
        <w:rPr>
          <w:rFonts w:ascii="Arial" w:eastAsia="Arial" w:hAnsi="Arial" w:cs="Arial"/>
        </w:rPr>
        <w:t>Modes.</w:t>
      </w:r>
    </w:p>
    <w:p w14:paraId="1BA44638" w14:textId="3645AAF9" w:rsidR="003D463F" w:rsidRDefault="008E1BC1">
      <w:pPr>
        <w:spacing w:before="2" w:line="325" w:lineRule="auto"/>
        <w:ind w:left="720" w:right="248"/>
        <w:rPr>
          <w:rFonts w:ascii="Arial" w:eastAsia="Arial" w:hAnsi="Arial" w:cs="Arial"/>
        </w:rPr>
      </w:pPr>
      <w:r>
        <w:rPr>
          <w:rFonts w:ascii="Arial" w:eastAsia="Arial" w:hAnsi="Arial" w:cs="Arial"/>
        </w:rPr>
        <w:t xml:space="preserve">• All Transactional Reports (Purchase Order, Work Order etc.), MIS Reports and Dash Boards are launched and the same are being used for regular Reviews by the Customer across all the </w:t>
      </w:r>
      <w:r w:rsidR="00681A14">
        <w:rPr>
          <w:rFonts w:ascii="Arial" w:eastAsia="Arial" w:hAnsi="Arial" w:cs="Arial"/>
        </w:rPr>
        <w:t>Functions.</w:t>
      </w:r>
    </w:p>
    <w:p w14:paraId="082687C5" w14:textId="4BEDBD62" w:rsidR="003D463F" w:rsidRDefault="008E1BC1">
      <w:pPr>
        <w:spacing w:before="2" w:line="220" w:lineRule="exact"/>
        <w:ind w:left="720"/>
        <w:rPr>
          <w:rFonts w:ascii="Arial" w:eastAsia="Arial" w:hAnsi="Arial" w:cs="Arial"/>
        </w:rPr>
      </w:pPr>
      <w:r>
        <w:rPr>
          <w:rFonts w:ascii="Arial" w:eastAsia="Arial" w:hAnsi="Arial" w:cs="Arial"/>
          <w:position w:val="-1"/>
        </w:rPr>
        <w:t xml:space="preserve">• Payment related to Go Live Sign off is made by the </w:t>
      </w:r>
      <w:r w:rsidR="00681A14">
        <w:rPr>
          <w:rFonts w:ascii="Arial" w:eastAsia="Arial" w:hAnsi="Arial" w:cs="Arial"/>
          <w:position w:val="-1"/>
        </w:rPr>
        <w:t>Customer.</w:t>
      </w:r>
    </w:p>
    <w:p w14:paraId="49335799" w14:textId="77777777" w:rsidR="003D463F" w:rsidRDefault="003D463F">
      <w:pPr>
        <w:spacing w:before="5" w:line="140" w:lineRule="exact"/>
        <w:rPr>
          <w:sz w:val="15"/>
          <w:szCs w:val="15"/>
        </w:rPr>
      </w:pPr>
    </w:p>
    <w:p w14:paraId="51B469EA" w14:textId="77777777" w:rsidR="003D463F" w:rsidRDefault="003D463F">
      <w:pPr>
        <w:spacing w:line="200" w:lineRule="exact"/>
      </w:pPr>
    </w:p>
    <w:p w14:paraId="11500DFA" w14:textId="77777777" w:rsidR="003D463F" w:rsidRDefault="003D463F">
      <w:pPr>
        <w:spacing w:line="200" w:lineRule="exact"/>
      </w:pPr>
    </w:p>
    <w:p w14:paraId="4734ECBD" w14:textId="77777777" w:rsidR="003D463F" w:rsidRDefault="008E1BC1">
      <w:pPr>
        <w:spacing w:before="34"/>
        <w:ind w:left="120"/>
        <w:rPr>
          <w:rFonts w:ascii="Arial" w:eastAsia="Arial" w:hAnsi="Arial" w:cs="Arial"/>
        </w:rPr>
      </w:pPr>
      <w:r>
        <w:rPr>
          <w:rFonts w:ascii="Arial" w:eastAsia="Arial" w:hAnsi="Arial" w:cs="Arial"/>
          <w:b/>
          <w:u w:val="single" w:color="000000"/>
        </w:rPr>
        <w:t>Project Closure</w:t>
      </w:r>
    </w:p>
    <w:p w14:paraId="546ADBFC" w14:textId="77777777" w:rsidR="003D463F" w:rsidRDefault="003D463F">
      <w:pPr>
        <w:spacing w:line="140" w:lineRule="exact"/>
        <w:rPr>
          <w:sz w:val="15"/>
          <w:szCs w:val="15"/>
        </w:rPr>
      </w:pPr>
    </w:p>
    <w:p w14:paraId="22863DC5" w14:textId="77777777" w:rsidR="003D463F" w:rsidRDefault="008E1BC1">
      <w:pPr>
        <w:ind w:left="380"/>
        <w:rPr>
          <w:rFonts w:ascii="Arial" w:eastAsia="Arial" w:hAnsi="Arial" w:cs="Arial"/>
        </w:rPr>
      </w:pPr>
      <w:r>
        <w:rPr>
          <w:rFonts w:ascii="Arial" w:eastAsia="Arial" w:hAnsi="Arial" w:cs="Arial"/>
          <w:b/>
          <w:i/>
        </w:rPr>
        <w:t>Prerequisites</w:t>
      </w:r>
    </w:p>
    <w:p w14:paraId="12FC85A3" w14:textId="77777777" w:rsidR="003D463F" w:rsidRDefault="003D463F">
      <w:pPr>
        <w:spacing w:line="140" w:lineRule="exact"/>
        <w:rPr>
          <w:sz w:val="15"/>
          <w:szCs w:val="15"/>
        </w:rPr>
      </w:pPr>
    </w:p>
    <w:p w14:paraId="7C9F743C" w14:textId="77777777" w:rsidR="003D463F" w:rsidRDefault="008E1BC1">
      <w:pPr>
        <w:ind w:left="700"/>
        <w:rPr>
          <w:rFonts w:ascii="Arial" w:eastAsia="Arial" w:hAnsi="Arial" w:cs="Arial"/>
        </w:rPr>
      </w:pPr>
      <w:r>
        <w:rPr>
          <w:rFonts w:ascii="Arial" w:eastAsia="Arial" w:hAnsi="Arial" w:cs="Arial"/>
        </w:rPr>
        <w:t>• Payment is made by the Customer against the Go Live Sign off</w:t>
      </w:r>
    </w:p>
    <w:p w14:paraId="0C3B2094" w14:textId="77777777" w:rsidR="003D463F" w:rsidRDefault="003D463F">
      <w:pPr>
        <w:spacing w:line="160" w:lineRule="exact"/>
        <w:rPr>
          <w:sz w:val="17"/>
          <w:szCs w:val="17"/>
        </w:rPr>
      </w:pPr>
    </w:p>
    <w:p w14:paraId="535D8E21" w14:textId="77777777" w:rsidR="003D463F" w:rsidRDefault="008E1BC1">
      <w:pPr>
        <w:spacing w:line="220" w:lineRule="exact"/>
        <w:ind w:left="380"/>
        <w:rPr>
          <w:rFonts w:ascii="Arial" w:eastAsia="Arial" w:hAnsi="Arial" w:cs="Arial"/>
        </w:rPr>
      </w:pPr>
      <w:r>
        <w:rPr>
          <w:rFonts w:ascii="Arial" w:eastAsia="Arial" w:hAnsi="Arial" w:cs="Arial"/>
          <w:b/>
          <w:i/>
          <w:position w:val="-1"/>
        </w:rPr>
        <w:t>Exit Criterion</w:t>
      </w:r>
    </w:p>
    <w:p w14:paraId="472262F3" w14:textId="77777777" w:rsidR="003D463F" w:rsidRDefault="003D463F">
      <w:pPr>
        <w:spacing w:before="2" w:line="140" w:lineRule="exact"/>
        <w:rPr>
          <w:sz w:val="15"/>
          <w:szCs w:val="15"/>
        </w:rPr>
      </w:pPr>
    </w:p>
    <w:p w14:paraId="0D3AF1C0" w14:textId="0E6250E4" w:rsidR="003D463F" w:rsidRDefault="008E1BC1">
      <w:pPr>
        <w:spacing w:before="34"/>
        <w:ind w:left="660"/>
        <w:rPr>
          <w:rFonts w:ascii="Arial" w:eastAsia="Arial" w:hAnsi="Arial" w:cs="Arial"/>
        </w:rPr>
      </w:pPr>
      <w:r>
        <w:rPr>
          <w:rFonts w:ascii="Arial" w:eastAsia="Arial" w:hAnsi="Arial" w:cs="Arial"/>
        </w:rPr>
        <w:t xml:space="preserve">• All the Processes are running </w:t>
      </w:r>
      <w:r w:rsidR="00681A14">
        <w:rPr>
          <w:rFonts w:ascii="Arial" w:eastAsia="Arial" w:hAnsi="Arial" w:cs="Arial"/>
        </w:rPr>
        <w:t>smoothly,</w:t>
      </w:r>
      <w:r>
        <w:rPr>
          <w:rFonts w:ascii="Arial" w:eastAsia="Arial" w:hAnsi="Arial" w:cs="Arial"/>
        </w:rPr>
        <w:t xml:space="preserve"> and ownership is shown by the Customer Teams.</w:t>
      </w:r>
    </w:p>
    <w:p w14:paraId="295914B0" w14:textId="77777777" w:rsidR="003D463F" w:rsidRDefault="008E1BC1">
      <w:pPr>
        <w:spacing w:before="72"/>
        <w:ind w:left="660"/>
        <w:rPr>
          <w:rFonts w:ascii="Arial" w:eastAsia="Arial" w:hAnsi="Arial" w:cs="Arial"/>
        </w:rPr>
      </w:pPr>
      <w:r>
        <w:rPr>
          <w:rFonts w:ascii="Arial" w:eastAsia="Arial" w:hAnsi="Arial" w:cs="Arial"/>
        </w:rPr>
        <w:t>• All Issues of any are addressed by ITA Teams.</w:t>
      </w:r>
    </w:p>
    <w:p w14:paraId="597B77C8" w14:textId="77777777" w:rsidR="003D463F" w:rsidRDefault="008E1BC1">
      <w:pPr>
        <w:spacing w:before="72" w:line="315" w:lineRule="auto"/>
        <w:ind w:left="660" w:right="174"/>
        <w:rPr>
          <w:rFonts w:ascii="Arial" w:eastAsia="Arial" w:hAnsi="Arial" w:cs="Arial"/>
        </w:rPr>
        <w:sectPr w:rsidR="003D463F">
          <w:footerReference w:type="default" r:id="rId10"/>
          <w:pgSz w:w="11900" w:h="18820"/>
          <w:pgMar w:top="1380" w:right="680" w:bottom="280" w:left="700" w:header="400" w:footer="654" w:gutter="0"/>
          <w:cols w:space="720"/>
        </w:sectPr>
      </w:pPr>
      <w:r>
        <w:rPr>
          <w:rFonts w:ascii="Arial" w:eastAsia="Arial" w:hAnsi="Arial" w:cs="Arial"/>
        </w:rPr>
        <w:t>• Payment related to Project Closure is made by the Customer after a certain period of Live Phase – typically, one moth from the date of Go Live.</w:t>
      </w:r>
    </w:p>
    <w:p w14:paraId="70AF174F" w14:textId="77777777" w:rsidR="003D463F" w:rsidRDefault="003D463F">
      <w:pPr>
        <w:spacing w:before="5" w:line="140" w:lineRule="exact"/>
        <w:rPr>
          <w:sz w:val="14"/>
          <w:szCs w:val="14"/>
        </w:rPr>
      </w:pPr>
    </w:p>
    <w:p w14:paraId="081E21DF" w14:textId="215466FC" w:rsidR="003D463F" w:rsidRDefault="00801942">
      <w:pPr>
        <w:spacing w:before="32" w:line="240" w:lineRule="exact"/>
        <w:ind w:left="180"/>
        <w:rPr>
          <w:rFonts w:ascii="Arial" w:eastAsia="Arial" w:hAnsi="Arial" w:cs="Arial"/>
          <w:sz w:val="22"/>
          <w:szCs w:val="22"/>
        </w:rPr>
      </w:pPr>
      <w:r>
        <w:rPr>
          <w:rFonts w:ascii="Arial" w:eastAsia="Arial" w:hAnsi="Arial" w:cs="Arial"/>
          <w:b/>
          <w:position w:val="-1"/>
          <w:sz w:val="22"/>
          <w:szCs w:val="22"/>
        </w:rPr>
        <w:t xml:space="preserve">Clock </w:t>
      </w:r>
      <w:r w:rsidR="009013C0">
        <w:rPr>
          <w:rFonts w:ascii="Arial" w:eastAsia="Arial" w:hAnsi="Arial" w:cs="Arial"/>
          <w:b/>
          <w:position w:val="-1"/>
          <w:sz w:val="22"/>
          <w:szCs w:val="22"/>
        </w:rPr>
        <w:t>LOS</w:t>
      </w:r>
      <w:r w:rsidR="008E1BC1">
        <w:rPr>
          <w:rFonts w:ascii="Arial" w:eastAsia="Arial" w:hAnsi="Arial" w:cs="Arial"/>
          <w:b/>
          <w:position w:val="-1"/>
          <w:sz w:val="22"/>
          <w:szCs w:val="22"/>
        </w:rPr>
        <w:t xml:space="preserve"> General Terms and </w:t>
      </w:r>
      <w:r w:rsidR="00681A14">
        <w:rPr>
          <w:rFonts w:ascii="Arial" w:eastAsia="Arial" w:hAnsi="Arial" w:cs="Arial"/>
          <w:b/>
          <w:position w:val="-1"/>
          <w:sz w:val="22"/>
          <w:szCs w:val="22"/>
        </w:rPr>
        <w:t>Conditions:</w:t>
      </w:r>
    </w:p>
    <w:p w14:paraId="07061858" w14:textId="77777777" w:rsidR="003D463F" w:rsidRDefault="003D463F">
      <w:pPr>
        <w:spacing w:before="8" w:line="260" w:lineRule="exact"/>
        <w:rPr>
          <w:sz w:val="26"/>
          <w:szCs w:val="26"/>
        </w:rPr>
      </w:pPr>
    </w:p>
    <w:p w14:paraId="38474487" w14:textId="047449D0" w:rsidR="003D463F" w:rsidRDefault="008E1BC1" w:rsidP="009925C5">
      <w:pPr>
        <w:spacing w:before="32" w:line="242" w:lineRule="auto"/>
        <w:ind w:left="220" w:right="136"/>
        <w:jc w:val="both"/>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pacing w:val="2"/>
          <w:sz w:val="22"/>
          <w:szCs w:val="22"/>
        </w:rPr>
        <w:t>Purchas</w:t>
      </w:r>
      <w:r>
        <w:rPr>
          <w:rFonts w:ascii="Arial" w:eastAsia="Arial" w:hAnsi="Arial" w:cs="Arial"/>
          <w:sz w:val="22"/>
          <w:szCs w:val="22"/>
        </w:rPr>
        <w:t xml:space="preserve">e </w:t>
      </w:r>
      <w:r>
        <w:rPr>
          <w:rFonts w:ascii="Arial" w:eastAsia="Arial" w:hAnsi="Arial" w:cs="Arial"/>
          <w:spacing w:val="2"/>
          <w:sz w:val="22"/>
          <w:szCs w:val="22"/>
        </w:rPr>
        <w:t>Orde</w:t>
      </w:r>
      <w:r>
        <w:rPr>
          <w:rFonts w:ascii="Arial" w:eastAsia="Arial" w:hAnsi="Arial" w:cs="Arial"/>
          <w:sz w:val="22"/>
          <w:szCs w:val="22"/>
        </w:rPr>
        <w:t xml:space="preserve">r </w:t>
      </w:r>
      <w:r>
        <w:rPr>
          <w:rFonts w:ascii="Arial" w:eastAsia="Arial" w:hAnsi="Arial" w:cs="Arial"/>
          <w:spacing w:val="2"/>
          <w:sz w:val="22"/>
          <w:szCs w:val="22"/>
        </w:rPr>
        <w:t>an</w:t>
      </w:r>
      <w:r>
        <w:rPr>
          <w:rFonts w:ascii="Arial" w:eastAsia="Arial" w:hAnsi="Arial" w:cs="Arial"/>
          <w:sz w:val="22"/>
          <w:szCs w:val="22"/>
        </w:rPr>
        <w:t xml:space="preserve">d </w:t>
      </w:r>
      <w:r>
        <w:rPr>
          <w:rFonts w:ascii="Arial" w:eastAsia="Arial" w:hAnsi="Arial" w:cs="Arial"/>
          <w:spacing w:val="2"/>
          <w:sz w:val="22"/>
          <w:szCs w:val="22"/>
        </w:rPr>
        <w:t>al</w:t>
      </w:r>
      <w:r>
        <w:rPr>
          <w:rFonts w:ascii="Arial" w:eastAsia="Arial" w:hAnsi="Arial" w:cs="Arial"/>
          <w:sz w:val="22"/>
          <w:szCs w:val="22"/>
        </w:rPr>
        <w:t xml:space="preserve">l </w:t>
      </w:r>
      <w:r>
        <w:rPr>
          <w:rFonts w:ascii="Arial" w:eastAsia="Arial" w:hAnsi="Arial" w:cs="Arial"/>
          <w:spacing w:val="2"/>
          <w:sz w:val="22"/>
          <w:szCs w:val="22"/>
        </w:rPr>
        <w:t>Payment</w:t>
      </w:r>
      <w:r>
        <w:rPr>
          <w:rFonts w:ascii="Arial" w:eastAsia="Arial" w:hAnsi="Arial" w:cs="Arial"/>
          <w:sz w:val="22"/>
          <w:szCs w:val="22"/>
        </w:rPr>
        <w:t xml:space="preserve">s </w:t>
      </w:r>
      <w:r>
        <w:rPr>
          <w:rFonts w:ascii="Arial" w:eastAsia="Arial" w:hAnsi="Arial" w:cs="Arial"/>
          <w:spacing w:val="2"/>
          <w:sz w:val="22"/>
          <w:szCs w:val="22"/>
        </w:rPr>
        <w:t>shoul</w:t>
      </w:r>
      <w:r>
        <w:rPr>
          <w:rFonts w:ascii="Arial" w:eastAsia="Arial" w:hAnsi="Arial" w:cs="Arial"/>
          <w:sz w:val="22"/>
          <w:szCs w:val="22"/>
        </w:rPr>
        <w:t xml:space="preserve">d </w:t>
      </w:r>
      <w:r>
        <w:rPr>
          <w:rFonts w:ascii="Arial" w:eastAsia="Arial" w:hAnsi="Arial" w:cs="Arial"/>
          <w:spacing w:val="2"/>
          <w:sz w:val="22"/>
          <w:szCs w:val="22"/>
        </w:rPr>
        <w:t>b</w:t>
      </w:r>
      <w:r>
        <w:rPr>
          <w:rFonts w:ascii="Arial" w:eastAsia="Arial" w:hAnsi="Arial" w:cs="Arial"/>
          <w:sz w:val="22"/>
          <w:szCs w:val="22"/>
        </w:rPr>
        <w:t xml:space="preserve">e </w:t>
      </w:r>
      <w:r>
        <w:rPr>
          <w:rFonts w:ascii="Arial" w:eastAsia="Arial" w:hAnsi="Arial" w:cs="Arial"/>
          <w:spacing w:val="2"/>
          <w:sz w:val="22"/>
          <w:szCs w:val="22"/>
        </w:rPr>
        <w:t>mad</w:t>
      </w:r>
      <w:r>
        <w:rPr>
          <w:rFonts w:ascii="Arial" w:eastAsia="Arial" w:hAnsi="Arial" w:cs="Arial"/>
          <w:sz w:val="22"/>
          <w:szCs w:val="22"/>
        </w:rPr>
        <w:t xml:space="preserve">e </w:t>
      </w:r>
      <w:r>
        <w:rPr>
          <w:rFonts w:ascii="Arial" w:eastAsia="Arial" w:hAnsi="Arial" w:cs="Arial"/>
          <w:spacing w:val="2"/>
          <w:sz w:val="22"/>
          <w:szCs w:val="22"/>
        </w:rPr>
        <w:t>i</w:t>
      </w:r>
      <w:r>
        <w:rPr>
          <w:rFonts w:ascii="Arial" w:eastAsia="Arial" w:hAnsi="Arial" w:cs="Arial"/>
          <w:sz w:val="22"/>
          <w:szCs w:val="22"/>
        </w:rPr>
        <w:t xml:space="preserve">n </w:t>
      </w:r>
      <w:r>
        <w:rPr>
          <w:rFonts w:ascii="Arial" w:eastAsia="Arial" w:hAnsi="Arial" w:cs="Arial"/>
          <w:spacing w:val="2"/>
          <w:sz w:val="22"/>
          <w:szCs w:val="22"/>
        </w:rPr>
        <w:t>th</w:t>
      </w:r>
      <w:r>
        <w:rPr>
          <w:rFonts w:ascii="Arial" w:eastAsia="Arial" w:hAnsi="Arial" w:cs="Arial"/>
          <w:sz w:val="22"/>
          <w:szCs w:val="22"/>
        </w:rPr>
        <w:t xml:space="preserve">e </w:t>
      </w:r>
      <w:r>
        <w:rPr>
          <w:rFonts w:ascii="Arial" w:eastAsia="Arial" w:hAnsi="Arial" w:cs="Arial"/>
          <w:spacing w:val="2"/>
          <w:sz w:val="22"/>
          <w:szCs w:val="22"/>
        </w:rPr>
        <w:t>nam</w:t>
      </w:r>
      <w:r>
        <w:rPr>
          <w:rFonts w:ascii="Arial" w:eastAsia="Arial" w:hAnsi="Arial" w:cs="Arial"/>
          <w:sz w:val="22"/>
          <w:szCs w:val="22"/>
        </w:rPr>
        <w:t xml:space="preserve">e </w:t>
      </w:r>
      <w:r>
        <w:rPr>
          <w:rFonts w:ascii="Arial" w:eastAsia="Arial" w:hAnsi="Arial" w:cs="Arial"/>
          <w:spacing w:val="2"/>
          <w:sz w:val="22"/>
          <w:szCs w:val="22"/>
        </w:rPr>
        <w:t>o</w:t>
      </w:r>
      <w:r>
        <w:rPr>
          <w:rFonts w:ascii="Arial" w:eastAsia="Arial" w:hAnsi="Arial" w:cs="Arial"/>
          <w:sz w:val="22"/>
          <w:szCs w:val="22"/>
        </w:rPr>
        <w:t xml:space="preserve">f </w:t>
      </w:r>
      <w:r w:rsidR="00801942">
        <w:rPr>
          <w:rFonts w:ascii="Arial" w:eastAsia="Arial" w:hAnsi="Arial" w:cs="Arial"/>
          <w:spacing w:val="2"/>
          <w:sz w:val="22"/>
          <w:szCs w:val="22"/>
        </w:rPr>
        <w:t>Clock Soft Solutions Ltd</w:t>
      </w:r>
      <w:r>
        <w:rPr>
          <w:rFonts w:ascii="Arial" w:eastAsia="Arial" w:hAnsi="Arial" w:cs="Arial"/>
          <w:spacing w:val="5"/>
          <w:sz w:val="22"/>
          <w:szCs w:val="22"/>
        </w:rPr>
        <w:t>.</w:t>
      </w:r>
      <w:r>
        <w:rPr>
          <w:rFonts w:ascii="Arial" w:eastAsia="Arial" w:hAnsi="Arial" w:cs="Arial"/>
          <w:sz w:val="22"/>
          <w:szCs w:val="22"/>
        </w:rPr>
        <w:t xml:space="preserve">” </w:t>
      </w:r>
      <w:r>
        <w:rPr>
          <w:rFonts w:ascii="Arial" w:eastAsia="Arial" w:hAnsi="Arial" w:cs="Arial"/>
          <w:spacing w:val="5"/>
          <w:sz w:val="22"/>
          <w:szCs w:val="22"/>
        </w:rPr>
        <w:t>b</w:t>
      </w:r>
      <w:r>
        <w:rPr>
          <w:rFonts w:ascii="Arial" w:eastAsia="Arial" w:hAnsi="Arial" w:cs="Arial"/>
          <w:sz w:val="22"/>
          <w:szCs w:val="22"/>
        </w:rPr>
        <w:t xml:space="preserve">y </w:t>
      </w:r>
      <w:r>
        <w:rPr>
          <w:rFonts w:ascii="Arial" w:eastAsia="Arial" w:hAnsi="Arial" w:cs="Arial"/>
          <w:spacing w:val="5"/>
          <w:sz w:val="22"/>
          <w:szCs w:val="22"/>
        </w:rPr>
        <w:t>chequ</w:t>
      </w:r>
      <w:r>
        <w:rPr>
          <w:rFonts w:ascii="Arial" w:eastAsia="Arial" w:hAnsi="Arial" w:cs="Arial"/>
          <w:sz w:val="22"/>
          <w:szCs w:val="22"/>
        </w:rPr>
        <w:t xml:space="preserve">e </w:t>
      </w:r>
      <w:r>
        <w:rPr>
          <w:rFonts w:ascii="Arial" w:eastAsia="Arial" w:hAnsi="Arial" w:cs="Arial"/>
          <w:spacing w:val="5"/>
          <w:sz w:val="22"/>
          <w:szCs w:val="22"/>
        </w:rPr>
        <w:t>o</w:t>
      </w:r>
      <w:r>
        <w:rPr>
          <w:rFonts w:ascii="Arial" w:eastAsia="Arial" w:hAnsi="Arial" w:cs="Arial"/>
          <w:sz w:val="22"/>
          <w:szCs w:val="22"/>
        </w:rPr>
        <w:t xml:space="preserve">r </w:t>
      </w:r>
      <w:r>
        <w:rPr>
          <w:rFonts w:ascii="Arial" w:eastAsia="Arial" w:hAnsi="Arial" w:cs="Arial"/>
          <w:spacing w:val="5"/>
          <w:sz w:val="22"/>
          <w:szCs w:val="22"/>
        </w:rPr>
        <w:t>RTGS/NEF</w:t>
      </w:r>
      <w:r>
        <w:rPr>
          <w:rFonts w:ascii="Arial" w:eastAsia="Arial" w:hAnsi="Arial" w:cs="Arial"/>
          <w:sz w:val="22"/>
          <w:szCs w:val="22"/>
        </w:rPr>
        <w:t xml:space="preserve">T </w:t>
      </w:r>
      <w:r>
        <w:rPr>
          <w:rFonts w:ascii="Arial" w:eastAsia="Arial" w:hAnsi="Arial" w:cs="Arial"/>
          <w:spacing w:val="5"/>
          <w:sz w:val="22"/>
          <w:szCs w:val="22"/>
        </w:rPr>
        <w:t>payabl</w:t>
      </w:r>
      <w:r>
        <w:rPr>
          <w:rFonts w:ascii="Arial" w:eastAsia="Arial" w:hAnsi="Arial" w:cs="Arial"/>
          <w:sz w:val="22"/>
          <w:szCs w:val="22"/>
        </w:rPr>
        <w:t xml:space="preserve">e </w:t>
      </w:r>
      <w:r>
        <w:rPr>
          <w:rFonts w:ascii="Arial" w:eastAsia="Arial" w:hAnsi="Arial" w:cs="Arial"/>
          <w:spacing w:val="5"/>
          <w:sz w:val="22"/>
          <w:szCs w:val="22"/>
        </w:rPr>
        <w:t>a</w:t>
      </w:r>
      <w:r>
        <w:rPr>
          <w:rFonts w:ascii="Arial" w:eastAsia="Arial" w:hAnsi="Arial" w:cs="Arial"/>
          <w:sz w:val="22"/>
          <w:szCs w:val="22"/>
        </w:rPr>
        <w:t xml:space="preserve">t </w:t>
      </w:r>
      <w:r w:rsidR="009925C5">
        <w:rPr>
          <w:rFonts w:ascii="Arial" w:eastAsia="Arial" w:hAnsi="Arial" w:cs="Arial"/>
          <w:spacing w:val="5"/>
          <w:sz w:val="22"/>
          <w:szCs w:val="22"/>
        </w:rPr>
        <w:t>Noida</w:t>
      </w:r>
      <w:r>
        <w:rPr>
          <w:rFonts w:ascii="Arial" w:eastAsia="Arial" w:hAnsi="Arial" w:cs="Arial"/>
          <w:sz w:val="22"/>
          <w:szCs w:val="22"/>
        </w:rPr>
        <w:t xml:space="preserve"> </w:t>
      </w:r>
      <w:r>
        <w:rPr>
          <w:rFonts w:ascii="Arial" w:eastAsia="Arial" w:hAnsi="Arial" w:cs="Arial"/>
          <w:spacing w:val="5"/>
          <w:sz w:val="22"/>
          <w:szCs w:val="22"/>
        </w:rPr>
        <w:t>withi</w:t>
      </w:r>
      <w:r>
        <w:rPr>
          <w:rFonts w:ascii="Arial" w:eastAsia="Arial" w:hAnsi="Arial" w:cs="Arial"/>
          <w:sz w:val="22"/>
          <w:szCs w:val="22"/>
        </w:rPr>
        <w:t xml:space="preserve">n 7 </w:t>
      </w:r>
      <w:r>
        <w:rPr>
          <w:rFonts w:ascii="Arial" w:eastAsia="Arial" w:hAnsi="Arial" w:cs="Arial"/>
          <w:spacing w:val="5"/>
          <w:sz w:val="22"/>
          <w:szCs w:val="22"/>
        </w:rPr>
        <w:t>day</w:t>
      </w:r>
      <w:r>
        <w:rPr>
          <w:rFonts w:ascii="Arial" w:eastAsia="Arial" w:hAnsi="Arial" w:cs="Arial"/>
          <w:sz w:val="22"/>
          <w:szCs w:val="22"/>
        </w:rPr>
        <w:t xml:space="preserve">s </w:t>
      </w:r>
      <w:r>
        <w:rPr>
          <w:rFonts w:ascii="Arial" w:eastAsia="Arial" w:hAnsi="Arial" w:cs="Arial"/>
          <w:spacing w:val="5"/>
          <w:sz w:val="22"/>
          <w:szCs w:val="22"/>
        </w:rPr>
        <w:t>fro</w:t>
      </w:r>
      <w:r>
        <w:rPr>
          <w:rFonts w:ascii="Arial" w:eastAsia="Arial" w:hAnsi="Arial" w:cs="Arial"/>
          <w:sz w:val="22"/>
          <w:szCs w:val="22"/>
        </w:rPr>
        <w:t xml:space="preserve">m </w:t>
      </w:r>
      <w:r>
        <w:rPr>
          <w:rFonts w:ascii="Arial" w:eastAsia="Arial" w:hAnsi="Arial" w:cs="Arial"/>
          <w:spacing w:val="5"/>
          <w:sz w:val="22"/>
          <w:szCs w:val="22"/>
        </w:rPr>
        <w:t>th</w:t>
      </w:r>
      <w:r>
        <w:rPr>
          <w:rFonts w:ascii="Arial" w:eastAsia="Arial" w:hAnsi="Arial" w:cs="Arial"/>
          <w:sz w:val="22"/>
          <w:szCs w:val="22"/>
        </w:rPr>
        <w:t xml:space="preserve">e </w:t>
      </w:r>
      <w:r>
        <w:rPr>
          <w:rFonts w:ascii="Arial" w:eastAsia="Arial" w:hAnsi="Arial" w:cs="Arial"/>
          <w:spacing w:val="5"/>
          <w:sz w:val="22"/>
          <w:szCs w:val="22"/>
        </w:rPr>
        <w:t>dat</w:t>
      </w:r>
      <w:r>
        <w:rPr>
          <w:rFonts w:ascii="Arial" w:eastAsia="Arial" w:hAnsi="Arial" w:cs="Arial"/>
          <w:sz w:val="22"/>
          <w:szCs w:val="22"/>
        </w:rPr>
        <w:t xml:space="preserve">e </w:t>
      </w:r>
      <w:r>
        <w:rPr>
          <w:rFonts w:ascii="Arial" w:eastAsia="Arial" w:hAnsi="Arial" w:cs="Arial"/>
          <w:spacing w:val="5"/>
          <w:sz w:val="22"/>
          <w:szCs w:val="22"/>
        </w:rPr>
        <w:t>o</w:t>
      </w:r>
      <w:r>
        <w:rPr>
          <w:rFonts w:ascii="Arial" w:eastAsia="Arial" w:hAnsi="Arial" w:cs="Arial"/>
          <w:sz w:val="22"/>
          <w:szCs w:val="22"/>
        </w:rPr>
        <w:t xml:space="preserve">f </w:t>
      </w:r>
      <w:r>
        <w:rPr>
          <w:rFonts w:ascii="Arial" w:eastAsia="Arial" w:hAnsi="Arial" w:cs="Arial"/>
          <w:spacing w:val="5"/>
          <w:sz w:val="22"/>
          <w:szCs w:val="22"/>
        </w:rPr>
        <w:t>invoice</w:t>
      </w:r>
      <w:r>
        <w:rPr>
          <w:rFonts w:ascii="Arial" w:eastAsia="Arial" w:hAnsi="Arial" w:cs="Arial"/>
          <w:sz w:val="22"/>
          <w:szCs w:val="22"/>
        </w:rPr>
        <w:t>.</w:t>
      </w:r>
    </w:p>
    <w:p w14:paraId="211CB541" w14:textId="77777777" w:rsidR="003D463F" w:rsidRDefault="003D463F">
      <w:pPr>
        <w:spacing w:before="16" w:line="240" w:lineRule="exact"/>
        <w:rPr>
          <w:sz w:val="24"/>
          <w:szCs w:val="24"/>
        </w:rPr>
      </w:pPr>
    </w:p>
    <w:p w14:paraId="656239A8" w14:textId="700EC44F" w:rsidR="003D463F" w:rsidRDefault="008E1BC1">
      <w:pPr>
        <w:spacing w:line="242" w:lineRule="auto"/>
        <w:ind w:left="220" w:right="133"/>
        <w:jc w:val="both"/>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pacing w:val="4"/>
          <w:sz w:val="22"/>
          <w:szCs w:val="22"/>
        </w:rPr>
        <w:t>T</w:t>
      </w:r>
      <w:r>
        <w:rPr>
          <w:rFonts w:ascii="Arial" w:eastAsia="Arial" w:hAnsi="Arial" w:cs="Arial"/>
          <w:sz w:val="22"/>
          <w:szCs w:val="22"/>
        </w:rPr>
        <w:t xml:space="preserve">o </w:t>
      </w:r>
      <w:r>
        <w:rPr>
          <w:rFonts w:ascii="Arial" w:eastAsia="Arial" w:hAnsi="Arial" w:cs="Arial"/>
          <w:spacing w:val="4"/>
          <w:sz w:val="22"/>
          <w:szCs w:val="22"/>
        </w:rPr>
        <w:t>ensur</w:t>
      </w:r>
      <w:r>
        <w:rPr>
          <w:rFonts w:ascii="Arial" w:eastAsia="Arial" w:hAnsi="Arial" w:cs="Arial"/>
          <w:sz w:val="22"/>
          <w:szCs w:val="22"/>
        </w:rPr>
        <w:t xml:space="preserve">e </w:t>
      </w:r>
      <w:r>
        <w:rPr>
          <w:rFonts w:ascii="Arial" w:eastAsia="Arial" w:hAnsi="Arial" w:cs="Arial"/>
          <w:spacing w:val="4"/>
          <w:sz w:val="22"/>
          <w:szCs w:val="22"/>
        </w:rPr>
        <w:t>th</w:t>
      </w:r>
      <w:r>
        <w:rPr>
          <w:rFonts w:ascii="Arial" w:eastAsia="Arial" w:hAnsi="Arial" w:cs="Arial"/>
          <w:sz w:val="22"/>
          <w:szCs w:val="22"/>
        </w:rPr>
        <w:t xml:space="preserve">e </w:t>
      </w:r>
      <w:r>
        <w:rPr>
          <w:rFonts w:ascii="Arial" w:eastAsia="Arial" w:hAnsi="Arial" w:cs="Arial"/>
          <w:spacing w:val="4"/>
          <w:sz w:val="22"/>
          <w:szCs w:val="22"/>
        </w:rPr>
        <w:t>timeline</w:t>
      </w:r>
      <w:r>
        <w:rPr>
          <w:rFonts w:ascii="Arial" w:eastAsia="Arial" w:hAnsi="Arial" w:cs="Arial"/>
          <w:sz w:val="22"/>
          <w:szCs w:val="22"/>
        </w:rPr>
        <w:t xml:space="preserve">s </w:t>
      </w:r>
      <w:r>
        <w:rPr>
          <w:rFonts w:ascii="Arial" w:eastAsia="Arial" w:hAnsi="Arial" w:cs="Arial"/>
          <w:spacing w:val="4"/>
          <w:sz w:val="22"/>
          <w:szCs w:val="22"/>
        </w:rPr>
        <w:t>o</w:t>
      </w:r>
      <w:r>
        <w:rPr>
          <w:rFonts w:ascii="Arial" w:eastAsia="Arial" w:hAnsi="Arial" w:cs="Arial"/>
          <w:sz w:val="22"/>
          <w:szCs w:val="22"/>
        </w:rPr>
        <w:t xml:space="preserve">f </w:t>
      </w:r>
      <w:r>
        <w:rPr>
          <w:rFonts w:ascii="Arial" w:eastAsia="Arial" w:hAnsi="Arial" w:cs="Arial"/>
          <w:spacing w:val="4"/>
          <w:sz w:val="22"/>
          <w:szCs w:val="22"/>
        </w:rPr>
        <w:t>projec</w:t>
      </w:r>
      <w:r>
        <w:rPr>
          <w:rFonts w:ascii="Arial" w:eastAsia="Arial" w:hAnsi="Arial" w:cs="Arial"/>
          <w:sz w:val="22"/>
          <w:szCs w:val="22"/>
        </w:rPr>
        <w:t xml:space="preserve">t </w:t>
      </w:r>
      <w:r>
        <w:rPr>
          <w:rFonts w:ascii="Arial" w:eastAsia="Arial" w:hAnsi="Arial" w:cs="Arial"/>
          <w:spacing w:val="4"/>
          <w:sz w:val="22"/>
          <w:szCs w:val="22"/>
        </w:rPr>
        <w:t>implementatio</w:t>
      </w:r>
      <w:r>
        <w:rPr>
          <w:rFonts w:ascii="Arial" w:eastAsia="Arial" w:hAnsi="Arial" w:cs="Arial"/>
          <w:sz w:val="22"/>
          <w:szCs w:val="22"/>
        </w:rPr>
        <w:t xml:space="preserve">n </w:t>
      </w:r>
      <w:r>
        <w:rPr>
          <w:rFonts w:ascii="Arial" w:eastAsia="Arial" w:hAnsi="Arial" w:cs="Arial"/>
          <w:spacing w:val="4"/>
          <w:sz w:val="22"/>
          <w:szCs w:val="22"/>
        </w:rPr>
        <w:t>an</w:t>
      </w:r>
      <w:r>
        <w:rPr>
          <w:rFonts w:ascii="Arial" w:eastAsia="Arial" w:hAnsi="Arial" w:cs="Arial"/>
          <w:sz w:val="22"/>
          <w:szCs w:val="22"/>
        </w:rPr>
        <w:t xml:space="preserve">d </w:t>
      </w:r>
      <w:r>
        <w:rPr>
          <w:rFonts w:ascii="Arial" w:eastAsia="Arial" w:hAnsi="Arial" w:cs="Arial"/>
          <w:spacing w:val="4"/>
          <w:sz w:val="22"/>
          <w:szCs w:val="22"/>
        </w:rPr>
        <w:t>fastes</w:t>
      </w:r>
      <w:r>
        <w:rPr>
          <w:rFonts w:ascii="Arial" w:eastAsia="Arial" w:hAnsi="Arial" w:cs="Arial"/>
          <w:sz w:val="22"/>
          <w:szCs w:val="22"/>
        </w:rPr>
        <w:t xml:space="preserve">t </w:t>
      </w:r>
      <w:r>
        <w:rPr>
          <w:rFonts w:ascii="Arial" w:eastAsia="Arial" w:hAnsi="Arial" w:cs="Arial"/>
          <w:spacing w:val="4"/>
          <w:sz w:val="22"/>
          <w:szCs w:val="22"/>
        </w:rPr>
        <w:t>retur</w:t>
      </w:r>
      <w:r>
        <w:rPr>
          <w:rFonts w:ascii="Arial" w:eastAsia="Arial" w:hAnsi="Arial" w:cs="Arial"/>
          <w:sz w:val="22"/>
          <w:szCs w:val="22"/>
        </w:rPr>
        <w:t xml:space="preserve">n </w:t>
      </w:r>
      <w:r>
        <w:rPr>
          <w:rFonts w:ascii="Arial" w:eastAsia="Arial" w:hAnsi="Arial" w:cs="Arial"/>
          <w:spacing w:val="4"/>
          <w:sz w:val="22"/>
          <w:szCs w:val="22"/>
        </w:rPr>
        <w:t>o</w:t>
      </w:r>
      <w:r>
        <w:rPr>
          <w:rFonts w:ascii="Arial" w:eastAsia="Arial" w:hAnsi="Arial" w:cs="Arial"/>
          <w:sz w:val="22"/>
          <w:szCs w:val="22"/>
        </w:rPr>
        <w:t xml:space="preserve">n </w:t>
      </w:r>
      <w:r>
        <w:rPr>
          <w:rFonts w:ascii="Arial" w:eastAsia="Arial" w:hAnsi="Arial" w:cs="Arial"/>
          <w:spacing w:val="4"/>
          <w:sz w:val="22"/>
          <w:szCs w:val="22"/>
        </w:rPr>
        <w:t>investmen</w:t>
      </w:r>
      <w:r>
        <w:rPr>
          <w:rFonts w:ascii="Arial" w:eastAsia="Arial" w:hAnsi="Arial" w:cs="Arial"/>
          <w:sz w:val="22"/>
          <w:szCs w:val="22"/>
        </w:rPr>
        <w:t xml:space="preserve">t </w:t>
      </w:r>
      <w:r>
        <w:rPr>
          <w:rFonts w:ascii="Arial" w:eastAsia="Arial" w:hAnsi="Arial" w:cs="Arial"/>
          <w:spacing w:val="4"/>
          <w:sz w:val="22"/>
          <w:szCs w:val="22"/>
        </w:rPr>
        <w:t>o</w:t>
      </w:r>
      <w:r>
        <w:rPr>
          <w:rFonts w:ascii="Arial" w:eastAsia="Arial" w:hAnsi="Arial" w:cs="Arial"/>
          <w:sz w:val="22"/>
          <w:szCs w:val="22"/>
        </w:rPr>
        <w:t xml:space="preserve">f </w:t>
      </w:r>
      <w:r w:rsidR="00681A14">
        <w:rPr>
          <w:rFonts w:ascii="Arial" w:eastAsia="Arial" w:hAnsi="Arial" w:cs="Arial"/>
          <w:spacing w:val="4"/>
          <w:sz w:val="22"/>
          <w:szCs w:val="22"/>
        </w:rPr>
        <w:t>customers, CSS</w:t>
      </w:r>
      <w:r>
        <w:rPr>
          <w:rFonts w:ascii="Arial" w:eastAsia="Arial" w:hAnsi="Arial" w:cs="Arial"/>
          <w:sz w:val="22"/>
          <w:szCs w:val="22"/>
        </w:rPr>
        <w:t xml:space="preserve"> </w:t>
      </w:r>
      <w:r>
        <w:rPr>
          <w:rFonts w:ascii="Arial" w:eastAsia="Arial" w:hAnsi="Arial" w:cs="Arial"/>
          <w:spacing w:val="4"/>
          <w:sz w:val="22"/>
          <w:szCs w:val="22"/>
        </w:rPr>
        <w:t>wil</w:t>
      </w:r>
      <w:r>
        <w:rPr>
          <w:rFonts w:ascii="Arial" w:eastAsia="Arial" w:hAnsi="Arial" w:cs="Arial"/>
          <w:sz w:val="22"/>
          <w:szCs w:val="22"/>
        </w:rPr>
        <w:t xml:space="preserve">l </w:t>
      </w:r>
      <w:r>
        <w:rPr>
          <w:rFonts w:ascii="Arial" w:eastAsia="Arial" w:hAnsi="Arial" w:cs="Arial"/>
          <w:spacing w:val="4"/>
          <w:sz w:val="22"/>
          <w:szCs w:val="22"/>
        </w:rPr>
        <w:t>undertak</w:t>
      </w:r>
      <w:r>
        <w:rPr>
          <w:rFonts w:ascii="Arial" w:eastAsia="Arial" w:hAnsi="Arial" w:cs="Arial"/>
          <w:sz w:val="22"/>
          <w:szCs w:val="22"/>
        </w:rPr>
        <w:t xml:space="preserve">e </w:t>
      </w:r>
      <w:r>
        <w:rPr>
          <w:rFonts w:ascii="Arial" w:eastAsia="Arial" w:hAnsi="Arial" w:cs="Arial"/>
          <w:spacing w:val="4"/>
          <w:sz w:val="22"/>
          <w:szCs w:val="22"/>
        </w:rPr>
        <w:t>customization</w:t>
      </w:r>
      <w:r>
        <w:rPr>
          <w:rFonts w:ascii="Arial" w:eastAsia="Arial" w:hAnsi="Arial" w:cs="Arial"/>
          <w:sz w:val="22"/>
          <w:szCs w:val="22"/>
        </w:rPr>
        <w:t xml:space="preserve">s </w:t>
      </w:r>
      <w:r>
        <w:rPr>
          <w:rFonts w:ascii="Arial" w:eastAsia="Arial" w:hAnsi="Arial" w:cs="Arial"/>
          <w:spacing w:val="4"/>
          <w:sz w:val="22"/>
          <w:szCs w:val="22"/>
        </w:rPr>
        <w:t>onl</w:t>
      </w:r>
      <w:r>
        <w:rPr>
          <w:rFonts w:ascii="Arial" w:eastAsia="Arial" w:hAnsi="Arial" w:cs="Arial"/>
          <w:sz w:val="22"/>
          <w:szCs w:val="22"/>
        </w:rPr>
        <w:t xml:space="preserve">y </w:t>
      </w:r>
      <w:r>
        <w:rPr>
          <w:rFonts w:ascii="Arial" w:eastAsia="Arial" w:hAnsi="Arial" w:cs="Arial"/>
          <w:spacing w:val="4"/>
          <w:sz w:val="22"/>
          <w:szCs w:val="22"/>
        </w:rPr>
        <w:t>afte</w:t>
      </w:r>
      <w:r>
        <w:rPr>
          <w:rFonts w:ascii="Arial" w:eastAsia="Arial" w:hAnsi="Arial" w:cs="Arial"/>
          <w:sz w:val="22"/>
          <w:szCs w:val="22"/>
        </w:rPr>
        <w:t xml:space="preserve">r </w:t>
      </w:r>
      <w:r>
        <w:rPr>
          <w:rFonts w:ascii="Arial" w:eastAsia="Arial" w:hAnsi="Arial" w:cs="Arial"/>
          <w:spacing w:val="4"/>
          <w:sz w:val="22"/>
          <w:szCs w:val="22"/>
        </w:rPr>
        <w:t>“G</w:t>
      </w:r>
      <w:r>
        <w:rPr>
          <w:rFonts w:ascii="Arial" w:eastAsia="Arial" w:hAnsi="Arial" w:cs="Arial"/>
          <w:sz w:val="22"/>
          <w:szCs w:val="22"/>
        </w:rPr>
        <w:t xml:space="preserve">o </w:t>
      </w:r>
      <w:r>
        <w:rPr>
          <w:rFonts w:ascii="Arial" w:eastAsia="Arial" w:hAnsi="Arial" w:cs="Arial"/>
          <w:spacing w:val="4"/>
          <w:sz w:val="22"/>
          <w:szCs w:val="22"/>
        </w:rPr>
        <w:t>Live</w:t>
      </w:r>
      <w:r>
        <w:rPr>
          <w:rFonts w:ascii="Arial" w:eastAsia="Arial" w:hAnsi="Arial" w:cs="Arial"/>
          <w:sz w:val="22"/>
          <w:szCs w:val="22"/>
        </w:rPr>
        <w:t xml:space="preserve">” </w:t>
      </w:r>
      <w:r>
        <w:rPr>
          <w:rFonts w:ascii="Arial" w:eastAsia="Arial" w:hAnsi="Arial" w:cs="Arial"/>
          <w:spacing w:val="4"/>
          <w:sz w:val="22"/>
          <w:szCs w:val="22"/>
        </w:rPr>
        <w:t>o</w:t>
      </w:r>
      <w:r>
        <w:rPr>
          <w:rFonts w:ascii="Arial" w:eastAsia="Arial" w:hAnsi="Arial" w:cs="Arial"/>
          <w:sz w:val="22"/>
          <w:szCs w:val="22"/>
        </w:rPr>
        <w:t xml:space="preserve">f </w:t>
      </w:r>
      <w:r>
        <w:rPr>
          <w:rFonts w:ascii="Arial" w:eastAsia="Arial" w:hAnsi="Arial" w:cs="Arial"/>
          <w:spacing w:val="4"/>
          <w:sz w:val="22"/>
          <w:szCs w:val="22"/>
        </w:rPr>
        <w:t>existin</w:t>
      </w:r>
      <w:r>
        <w:rPr>
          <w:rFonts w:ascii="Arial" w:eastAsia="Arial" w:hAnsi="Arial" w:cs="Arial"/>
          <w:sz w:val="22"/>
          <w:szCs w:val="22"/>
        </w:rPr>
        <w:t xml:space="preserve">g </w:t>
      </w:r>
      <w:r>
        <w:rPr>
          <w:rFonts w:ascii="Arial" w:eastAsia="Arial" w:hAnsi="Arial" w:cs="Arial"/>
          <w:spacing w:val="4"/>
          <w:sz w:val="22"/>
          <w:szCs w:val="22"/>
        </w:rPr>
        <w:t>produc</w:t>
      </w:r>
      <w:r>
        <w:rPr>
          <w:rFonts w:ascii="Arial" w:eastAsia="Arial" w:hAnsi="Arial" w:cs="Arial"/>
          <w:sz w:val="22"/>
          <w:szCs w:val="22"/>
        </w:rPr>
        <w:t xml:space="preserve">t </w:t>
      </w:r>
      <w:r>
        <w:rPr>
          <w:rFonts w:ascii="Arial" w:eastAsia="Arial" w:hAnsi="Arial" w:cs="Arial"/>
          <w:spacing w:val="4"/>
          <w:sz w:val="22"/>
          <w:szCs w:val="22"/>
        </w:rPr>
        <w:t>an</w:t>
      </w:r>
      <w:r>
        <w:rPr>
          <w:rFonts w:ascii="Arial" w:eastAsia="Arial" w:hAnsi="Arial" w:cs="Arial"/>
          <w:sz w:val="22"/>
          <w:szCs w:val="22"/>
        </w:rPr>
        <w:t xml:space="preserve">d </w:t>
      </w:r>
      <w:r>
        <w:rPr>
          <w:rFonts w:ascii="Arial" w:eastAsia="Arial" w:hAnsi="Arial" w:cs="Arial"/>
          <w:spacing w:val="4"/>
          <w:sz w:val="22"/>
          <w:szCs w:val="22"/>
        </w:rPr>
        <w:t>receip</w:t>
      </w:r>
      <w:r>
        <w:rPr>
          <w:rFonts w:ascii="Arial" w:eastAsia="Arial" w:hAnsi="Arial" w:cs="Arial"/>
          <w:sz w:val="22"/>
          <w:szCs w:val="22"/>
        </w:rPr>
        <w:t xml:space="preserve">t </w:t>
      </w:r>
      <w:r>
        <w:rPr>
          <w:rFonts w:ascii="Arial" w:eastAsia="Arial" w:hAnsi="Arial" w:cs="Arial"/>
          <w:spacing w:val="4"/>
          <w:sz w:val="22"/>
          <w:szCs w:val="22"/>
        </w:rPr>
        <w:t>o</w:t>
      </w:r>
      <w:r>
        <w:rPr>
          <w:rFonts w:ascii="Arial" w:eastAsia="Arial" w:hAnsi="Arial" w:cs="Arial"/>
          <w:sz w:val="22"/>
          <w:szCs w:val="22"/>
        </w:rPr>
        <w:t xml:space="preserve">f </w:t>
      </w:r>
      <w:r>
        <w:rPr>
          <w:rFonts w:ascii="Arial" w:eastAsia="Arial" w:hAnsi="Arial" w:cs="Arial"/>
          <w:spacing w:val="4"/>
          <w:sz w:val="22"/>
          <w:szCs w:val="22"/>
        </w:rPr>
        <w:t>user acceptanc</w:t>
      </w:r>
      <w:r>
        <w:rPr>
          <w:rFonts w:ascii="Arial" w:eastAsia="Arial" w:hAnsi="Arial" w:cs="Arial"/>
          <w:sz w:val="22"/>
          <w:szCs w:val="22"/>
        </w:rPr>
        <w:t>e</w:t>
      </w:r>
      <w:r>
        <w:rPr>
          <w:rFonts w:ascii="Arial" w:eastAsia="Arial" w:hAnsi="Arial" w:cs="Arial"/>
          <w:spacing w:val="20"/>
          <w:sz w:val="22"/>
          <w:szCs w:val="22"/>
        </w:rPr>
        <w:t xml:space="preserve"> </w:t>
      </w:r>
      <w:r>
        <w:rPr>
          <w:rFonts w:ascii="Arial" w:eastAsia="Arial" w:hAnsi="Arial" w:cs="Arial"/>
          <w:spacing w:val="4"/>
          <w:sz w:val="22"/>
          <w:szCs w:val="22"/>
        </w:rPr>
        <w:t>fro</w:t>
      </w:r>
      <w:r>
        <w:rPr>
          <w:rFonts w:ascii="Arial" w:eastAsia="Arial" w:hAnsi="Arial" w:cs="Arial"/>
          <w:sz w:val="22"/>
          <w:szCs w:val="22"/>
        </w:rPr>
        <w:t>m</w:t>
      </w:r>
      <w:r>
        <w:rPr>
          <w:rFonts w:ascii="Arial" w:eastAsia="Arial" w:hAnsi="Arial" w:cs="Arial"/>
          <w:spacing w:val="20"/>
          <w:sz w:val="22"/>
          <w:szCs w:val="22"/>
        </w:rPr>
        <w:t xml:space="preserve"> </w:t>
      </w:r>
      <w:r>
        <w:rPr>
          <w:rFonts w:ascii="Arial" w:eastAsia="Arial" w:hAnsi="Arial" w:cs="Arial"/>
          <w:spacing w:val="4"/>
          <w:sz w:val="22"/>
          <w:szCs w:val="22"/>
        </w:rPr>
        <w:t>customer</w:t>
      </w:r>
    </w:p>
    <w:p w14:paraId="044AC0F8" w14:textId="77777777" w:rsidR="003D463F" w:rsidRDefault="003D463F">
      <w:pPr>
        <w:spacing w:before="16" w:line="240" w:lineRule="exact"/>
        <w:rPr>
          <w:sz w:val="24"/>
          <w:szCs w:val="24"/>
        </w:rPr>
      </w:pPr>
    </w:p>
    <w:p w14:paraId="42D9A2E4" w14:textId="77777777" w:rsidR="003D463F" w:rsidRDefault="008E1BC1">
      <w:pPr>
        <w:spacing w:line="243" w:lineRule="auto"/>
        <w:ind w:left="220" w:right="156"/>
        <w:jc w:val="both"/>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pacing w:val="6"/>
          <w:sz w:val="22"/>
          <w:szCs w:val="22"/>
        </w:rPr>
        <w:t>An</w:t>
      </w:r>
      <w:r>
        <w:rPr>
          <w:rFonts w:ascii="Arial" w:eastAsia="Arial" w:hAnsi="Arial" w:cs="Arial"/>
          <w:sz w:val="22"/>
          <w:szCs w:val="22"/>
        </w:rPr>
        <w:t xml:space="preserve">y </w:t>
      </w:r>
      <w:r>
        <w:rPr>
          <w:rFonts w:ascii="Arial" w:eastAsia="Arial" w:hAnsi="Arial" w:cs="Arial"/>
          <w:spacing w:val="6"/>
          <w:sz w:val="22"/>
          <w:szCs w:val="22"/>
        </w:rPr>
        <w:t>customizatio</w:t>
      </w:r>
      <w:r>
        <w:rPr>
          <w:rFonts w:ascii="Arial" w:eastAsia="Arial" w:hAnsi="Arial" w:cs="Arial"/>
          <w:sz w:val="22"/>
          <w:szCs w:val="22"/>
        </w:rPr>
        <w:t xml:space="preserve">n </w:t>
      </w:r>
      <w:r>
        <w:rPr>
          <w:rFonts w:ascii="Arial" w:eastAsia="Arial" w:hAnsi="Arial" w:cs="Arial"/>
          <w:spacing w:val="6"/>
          <w:sz w:val="22"/>
          <w:szCs w:val="22"/>
        </w:rPr>
        <w:t>require</w:t>
      </w:r>
      <w:r>
        <w:rPr>
          <w:rFonts w:ascii="Arial" w:eastAsia="Arial" w:hAnsi="Arial" w:cs="Arial"/>
          <w:sz w:val="22"/>
          <w:szCs w:val="22"/>
        </w:rPr>
        <w:t xml:space="preserve">d </w:t>
      </w:r>
      <w:r>
        <w:rPr>
          <w:rFonts w:ascii="Arial" w:eastAsia="Arial" w:hAnsi="Arial" w:cs="Arial"/>
          <w:spacing w:val="6"/>
          <w:sz w:val="22"/>
          <w:szCs w:val="22"/>
        </w:rPr>
        <w:t>prio</w:t>
      </w:r>
      <w:r>
        <w:rPr>
          <w:rFonts w:ascii="Arial" w:eastAsia="Arial" w:hAnsi="Arial" w:cs="Arial"/>
          <w:sz w:val="22"/>
          <w:szCs w:val="22"/>
        </w:rPr>
        <w:t xml:space="preserve">r </w:t>
      </w:r>
      <w:r>
        <w:rPr>
          <w:rFonts w:ascii="Arial" w:eastAsia="Arial" w:hAnsi="Arial" w:cs="Arial"/>
          <w:spacing w:val="6"/>
          <w:sz w:val="22"/>
          <w:szCs w:val="22"/>
        </w:rPr>
        <w:t>t</w:t>
      </w:r>
      <w:r>
        <w:rPr>
          <w:rFonts w:ascii="Arial" w:eastAsia="Arial" w:hAnsi="Arial" w:cs="Arial"/>
          <w:sz w:val="22"/>
          <w:szCs w:val="22"/>
        </w:rPr>
        <w:t xml:space="preserve">o </w:t>
      </w:r>
      <w:r>
        <w:rPr>
          <w:rFonts w:ascii="Arial" w:eastAsia="Arial" w:hAnsi="Arial" w:cs="Arial"/>
          <w:spacing w:val="6"/>
          <w:sz w:val="22"/>
          <w:szCs w:val="22"/>
        </w:rPr>
        <w:t>G</w:t>
      </w:r>
      <w:r>
        <w:rPr>
          <w:rFonts w:ascii="Arial" w:eastAsia="Arial" w:hAnsi="Arial" w:cs="Arial"/>
          <w:sz w:val="22"/>
          <w:szCs w:val="22"/>
        </w:rPr>
        <w:t xml:space="preserve">o </w:t>
      </w:r>
      <w:r>
        <w:rPr>
          <w:rFonts w:ascii="Arial" w:eastAsia="Arial" w:hAnsi="Arial" w:cs="Arial"/>
          <w:spacing w:val="6"/>
          <w:sz w:val="22"/>
          <w:szCs w:val="22"/>
        </w:rPr>
        <w:t>Liv</w:t>
      </w:r>
      <w:r>
        <w:rPr>
          <w:rFonts w:ascii="Arial" w:eastAsia="Arial" w:hAnsi="Arial" w:cs="Arial"/>
          <w:sz w:val="22"/>
          <w:szCs w:val="22"/>
        </w:rPr>
        <w:t xml:space="preserve">e </w:t>
      </w:r>
      <w:r>
        <w:rPr>
          <w:rFonts w:ascii="Arial" w:eastAsia="Arial" w:hAnsi="Arial" w:cs="Arial"/>
          <w:spacing w:val="6"/>
          <w:sz w:val="22"/>
          <w:szCs w:val="22"/>
        </w:rPr>
        <w:t>shoul</w:t>
      </w:r>
      <w:r>
        <w:rPr>
          <w:rFonts w:ascii="Arial" w:eastAsia="Arial" w:hAnsi="Arial" w:cs="Arial"/>
          <w:sz w:val="22"/>
          <w:szCs w:val="22"/>
        </w:rPr>
        <w:t xml:space="preserve">d </w:t>
      </w:r>
      <w:r>
        <w:rPr>
          <w:rFonts w:ascii="Arial" w:eastAsia="Arial" w:hAnsi="Arial" w:cs="Arial"/>
          <w:spacing w:val="6"/>
          <w:sz w:val="22"/>
          <w:szCs w:val="22"/>
        </w:rPr>
        <w:t>b</w:t>
      </w:r>
      <w:r>
        <w:rPr>
          <w:rFonts w:ascii="Arial" w:eastAsia="Arial" w:hAnsi="Arial" w:cs="Arial"/>
          <w:sz w:val="22"/>
          <w:szCs w:val="22"/>
        </w:rPr>
        <w:t xml:space="preserve">e </w:t>
      </w:r>
      <w:r>
        <w:rPr>
          <w:rFonts w:ascii="Arial" w:eastAsia="Arial" w:hAnsi="Arial" w:cs="Arial"/>
          <w:spacing w:val="6"/>
          <w:sz w:val="22"/>
          <w:szCs w:val="22"/>
        </w:rPr>
        <w:t>don</w:t>
      </w:r>
      <w:r>
        <w:rPr>
          <w:rFonts w:ascii="Arial" w:eastAsia="Arial" w:hAnsi="Arial" w:cs="Arial"/>
          <w:sz w:val="22"/>
          <w:szCs w:val="22"/>
        </w:rPr>
        <w:t xml:space="preserve">e </w:t>
      </w:r>
      <w:r>
        <w:rPr>
          <w:rFonts w:ascii="Arial" w:eastAsia="Arial" w:hAnsi="Arial" w:cs="Arial"/>
          <w:spacing w:val="6"/>
          <w:sz w:val="22"/>
          <w:szCs w:val="22"/>
        </w:rPr>
        <w:t>an</w:t>
      </w:r>
      <w:r>
        <w:rPr>
          <w:rFonts w:ascii="Arial" w:eastAsia="Arial" w:hAnsi="Arial" w:cs="Arial"/>
          <w:sz w:val="22"/>
          <w:szCs w:val="22"/>
        </w:rPr>
        <w:t xml:space="preserve">d </w:t>
      </w:r>
      <w:r>
        <w:rPr>
          <w:rFonts w:ascii="Arial" w:eastAsia="Arial" w:hAnsi="Arial" w:cs="Arial"/>
          <w:spacing w:val="6"/>
          <w:sz w:val="22"/>
          <w:szCs w:val="22"/>
        </w:rPr>
        <w:t>teste</w:t>
      </w:r>
      <w:r>
        <w:rPr>
          <w:rFonts w:ascii="Arial" w:eastAsia="Arial" w:hAnsi="Arial" w:cs="Arial"/>
          <w:sz w:val="22"/>
          <w:szCs w:val="22"/>
        </w:rPr>
        <w:t xml:space="preserve">d </w:t>
      </w:r>
      <w:r>
        <w:rPr>
          <w:rFonts w:ascii="Arial" w:eastAsia="Arial" w:hAnsi="Arial" w:cs="Arial"/>
          <w:spacing w:val="6"/>
          <w:sz w:val="22"/>
          <w:szCs w:val="22"/>
        </w:rPr>
        <w:t>befor</w:t>
      </w:r>
      <w:r>
        <w:rPr>
          <w:rFonts w:ascii="Arial" w:eastAsia="Arial" w:hAnsi="Arial" w:cs="Arial"/>
          <w:sz w:val="22"/>
          <w:szCs w:val="22"/>
        </w:rPr>
        <w:t xml:space="preserve">e </w:t>
      </w:r>
      <w:r>
        <w:rPr>
          <w:rFonts w:ascii="Arial" w:eastAsia="Arial" w:hAnsi="Arial" w:cs="Arial"/>
          <w:spacing w:val="6"/>
          <w:sz w:val="22"/>
          <w:szCs w:val="22"/>
        </w:rPr>
        <w:t>G</w:t>
      </w:r>
      <w:r>
        <w:rPr>
          <w:rFonts w:ascii="Arial" w:eastAsia="Arial" w:hAnsi="Arial" w:cs="Arial"/>
          <w:sz w:val="22"/>
          <w:szCs w:val="22"/>
        </w:rPr>
        <w:t xml:space="preserve">o </w:t>
      </w:r>
      <w:r>
        <w:rPr>
          <w:rFonts w:ascii="Arial" w:eastAsia="Arial" w:hAnsi="Arial" w:cs="Arial"/>
          <w:spacing w:val="6"/>
          <w:sz w:val="22"/>
          <w:szCs w:val="22"/>
        </w:rPr>
        <w:t>Liv</w:t>
      </w:r>
      <w:r>
        <w:rPr>
          <w:rFonts w:ascii="Arial" w:eastAsia="Arial" w:hAnsi="Arial" w:cs="Arial"/>
          <w:sz w:val="22"/>
          <w:szCs w:val="22"/>
        </w:rPr>
        <w:t xml:space="preserve">e </w:t>
      </w:r>
      <w:r>
        <w:rPr>
          <w:rFonts w:ascii="Arial" w:eastAsia="Arial" w:hAnsi="Arial" w:cs="Arial"/>
          <w:spacing w:val="6"/>
          <w:sz w:val="22"/>
          <w:szCs w:val="22"/>
        </w:rPr>
        <w:t>dat</w:t>
      </w:r>
      <w:r>
        <w:rPr>
          <w:rFonts w:ascii="Arial" w:eastAsia="Arial" w:hAnsi="Arial" w:cs="Arial"/>
          <w:sz w:val="22"/>
          <w:szCs w:val="22"/>
        </w:rPr>
        <w:t xml:space="preserve">e </w:t>
      </w:r>
      <w:r>
        <w:rPr>
          <w:rFonts w:ascii="Arial" w:eastAsia="Arial" w:hAnsi="Arial" w:cs="Arial"/>
          <w:spacing w:val="6"/>
          <w:sz w:val="22"/>
          <w:szCs w:val="22"/>
        </w:rPr>
        <w:t>as mutuall</w:t>
      </w:r>
      <w:r>
        <w:rPr>
          <w:rFonts w:ascii="Arial" w:eastAsia="Arial" w:hAnsi="Arial" w:cs="Arial"/>
          <w:sz w:val="22"/>
          <w:szCs w:val="22"/>
        </w:rPr>
        <w:t>y</w:t>
      </w:r>
      <w:r>
        <w:rPr>
          <w:rFonts w:ascii="Arial" w:eastAsia="Arial" w:hAnsi="Arial" w:cs="Arial"/>
          <w:spacing w:val="27"/>
          <w:sz w:val="22"/>
          <w:szCs w:val="22"/>
        </w:rPr>
        <w:t xml:space="preserve"> </w:t>
      </w:r>
      <w:r>
        <w:rPr>
          <w:rFonts w:ascii="Arial" w:eastAsia="Arial" w:hAnsi="Arial" w:cs="Arial"/>
          <w:spacing w:val="6"/>
          <w:sz w:val="22"/>
          <w:szCs w:val="22"/>
        </w:rPr>
        <w:t>agreed</w:t>
      </w:r>
    </w:p>
    <w:p w14:paraId="324AD288" w14:textId="77777777" w:rsidR="003D463F" w:rsidRDefault="003D463F">
      <w:pPr>
        <w:spacing w:before="16" w:line="240" w:lineRule="exact"/>
        <w:rPr>
          <w:sz w:val="24"/>
          <w:szCs w:val="24"/>
        </w:rPr>
      </w:pPr>
    </w:p>
    <w:p w14:paraId="7B7B6CBE" w14:textId="76D46532" w:rsidR="003D463F" w:rsidRDefault="008E1BC1">
      <w:pPr>
        <w:spacing w:line="242" w:lineRule="auto"/>
        <w:ind w:left="220" w:right="159"/>
        <w:jc w:val="both"/>
        <w:rPr>
          <w:rFonts w:ascii="Arial" w:eastAsia="Arial" w:hAnsi="Arial" w:cs="Arial"/>
          <w:sz w:val="22"/>
          <w:szCs w:val="22"/>
        </w:rPr>
      </w:pPr>
      <w:r>
        <w:rPr>
          <w:rFonts w:ascii="Arial" w:eastAsia="Arial" w:hAnsi="Arial" w:cs="Arial"/>
          <w:sz w:val="22"/>
          <w:szCs w:val="22"/>
        </w:rPr>
        <w:t xml:space="preserve">* To maintain the quality of service and adding more value to customer's investment, any customization </w:t>
      </w:r>
      <w:r w:rsidR="009013C0">
        <w:rPr>
          <w:rFonts w:ascii="Arial" w:eastAsia="Arial" w:hAnsi="Arial" w:cs="Arial"/>
          <w:sz w:val="22"/>
          <w:szCs w:val="22"/>
        </w:rPr>
        <w:t>Required costing</w:t>
      </w:r>
      <w:r w:rsidR="007A3FD1">
        <w:rPr>
          <w:rFonts w:ascii="Arial" w:eastAsia="Arial" w:hAnsi="Arial" w:cs="Arial"/>
          <w:spacing w:val="3"/>
          <w:sz w:val="22"/>
          <w:szCs w:val="22"/>
        </w:rPr>
        <w:t xml:space="preserve"> will be </w:t>
      </w:r>
      <w:r w:rsidR="005F3950">
        <w:rPr>
          <w:rFonts w:ascii="Arial" w:eastAsia="Arial" w:hAnsi="Arial" w:cs="Arial"/>
          <w:spacing w:val="3"/>
          <w:sz w:val="22"/>
          <w:szCs w:val="22"/>
        </w:rPr>
        <w:t>on per</w:t>
      </w:r>
      <w:r w:rsidR="009925C5">
        <w:rPr>
          <w:rFonts w:ascii="Arial" w:eastAsia="Arial" w:hAnsi="Arial" w:cs="Arial"/>
          <w:spacing w:val="3"/>
          <w:sz w:val="22"/>
          <w:szCs w:val="22"/>
        </w:rPr>
        <w:t xml:space="preserve"> day</w:t>
      </w:r>
      <w:r w:rsidR="007A3FD1">
        <w:rPr>
          <w:rFonts w:ascii="Arial" w:eastAsia="Arial" w:hAnsi="Arial" w:cs="Arial"/>
          <w:spacing w:val="3"/>
          <w:sz w:val="22"/>
          <w:szCs w:val="22"/>
        </w:rPr>
        <w:t xml:space="preserve">, </w:t>
      </w:r>
      <w:r w:rsidR="00214339">
        <w:rPr>
          <w:rFonts w:ascii="Arial" w:eastAsia="Arial" w:hAnsi="Arial" w:cs="Arial"/>
          <w:spacing w:val="3"/>
          <w:sz w:val="22"/>
          <w:szCs w:val="22"/>
        </w:rPr>
        <w:t>per man</w:t>
      </w:r>
      <w:r w:rsidR="009925C5">
        <w:rPr>
          <w:rFonts w:ascii="Arial" w:eastAsia="Arial" w:hAnsi="Arial" w:cs="Arial"/>
          <w:spacing w:val="3"/>
          <w:sz w:val="22"/>
          <w:szCs w:val="22"/>
        </w:rPr>
        <w:t xml:space="preserve"> power</w:t>
      </w:r>
      <w:r w:rsidR="007A3FD1">
        <w:rPr>
          <w:rFonts w:ascii="Arial" w:eastAsia="Arial" w:hAnsi="Arial" w:cs="Arial"/>
          <w:spacing w:val="3"/>
          <w:sz w:val="22"/>
          <w:szCs w:val="22"/>
        </w:rPr>
        <w:t xml:space="preserve"> and technology </w:t>
      </w:r>
      <w:proofErr w:type="gramStart"/>
      <w:r w:rsidR="007A3FD1">
        <w:rPr>
          <w:rFonts w:ascii="Arial" w:eastAsia="Arial" w:hAnsi="Arial" w:cs="Arial"/>
          <w:spacing w:val="3"/>
          <w:sz w:val="22"/>
          <w:szCs w:val="22"/>
        </w:rPr>
        <w:t xml:space="preserve">based </w:t>
      </w:r>
      <w:r>
        <w:rPr>
          <w:rFonts w:ascii="Arial" w:eastAsia="Arial" w:hAnsi="Arial" w:cs="Arial"/>
          <w:sz w:val="22"/>
          <w:szCs w:val="22"/>
        </w:rPr>
        <w:t>.</w:t>
      </w:r>
      <w:proofErr w:type="gramEnd"/>
      <w:r>
        <w:rPr>
          <w:rFonts w:ascii="Arial" w:eastAsia="Arial" w:hAnsi="Arial" w:cs="Arial"/>
          <w:sz w:val="22"/>
          <w:szCs w:val="22"/>
        </w:rPr>
        <w:t xml:space="preserve"> </w:t>
      </w:r>
      <w:r>
        <w:rPr>
          <w:rFonts w:ascii="Arial" w:eastAsia="Arial" w:hAnsi="Arial" w:cs="Arial"/>
          <w:spacing w:val="3"/>
          <w:sz w:val="22"/>
          <w:szCs w:val="22"/>
        </w:rPr>
        <w:t>Additiona</w:t>
      </w:r>
      <w:r>
        <w:rPr>
          <w:rFonts w:ascii="Arial" w:eastAsia="Arial" w:hAnsi="Arial" w:cs="Arial"/>
          <w:sz w:val="22"/>
          <w:szCs w:val="22"/>
        </w:rPr>
        <w:t xml:space="preserve">l </w:t>
      </w:r>
      <w:r>
        <w:rPr>
          <w:rFonts w:ascii="Arial" w:eastAsia="Arial" w:hAnsi="Arial" w:cs="Arial"/>
          <w:spacing w:val="3"/>
          <w:sz w:val="22"/>
          <w:szCs w:val="22"/>
        </w:rPr>
        <w:t>Trainin</w:t>
      </w:r>
      <w:r>
        <w:rPr>
          <w:rFonts w:ascii="Arial" w:eastAsia="Arial" w:hAnsi="Arial" w:cs="Arial"/>
          <w:sz w:val="22"/>
          <w:szCs w:val="22"/>
        </w:rPr>
        <w:t xml:space="preserve">g </w:t>
      </w:r>
      <w:r>
        <w:rPr>
          <w:rFonts w:ascii="Arial" w:eastAsia="Arial" w:hAnsi="Arial" w:cs="Arial"/>
          <w:spacing w:val="3"/>
          <w:sz w:val="22"/>
          <w:szCs w:val="22"/>
        </w:rPr>
        <w:t>(remot</w:t>
      </w:r>
      <w:r>
        <w:rPr>
          <w:rFonts w:ascii="Arial" w:eastAsia="Arial" w:hAnsi="Arial" w:cs="Arial"/>
          <w:sz w:val="22"/>
          <w:szCs w:val="22"/>
        </w:rPr>
        <w:t xml:space="preserve">e </w:t>
      </w:r>
      <w:r>
        <w:rPr>
          <w:rFonts w:ascii="Arial" w:eastAsia="Arial" w:hAnsi="Arial" w:cs="Arial"/>
          <w:spacing w:val="3"/>
          <w:sz w:val="22"/>
          <w:szCs w:val="22"/>
        </w:rPr>
        <w:t>o</w:t>
      </w:r>
      <w:r>
        <w:rPr>
          <w:rFonts w:ascii="Arial" w:eastAsia="Arial" w:hAnsi="Arial" w:cs="Arial"/>
          <w:sz w:val="22"/>
          <w:szCs w:val="22"/>
        </w:rPr>
        <w:t xml:space="preserve">r </w:t>
      </w:r>
      <w:r>
        <w:rPr>
          <w:rFonts w:ascii="Arial" w:eastAsia="Arial" w:hAnsi="Arial" w:cs="Arial"/>
          <w:spacing w:val="3"/>
          <w:sz w:val="22"/>
          <w:szCs w:val="22"/>
        </w:rPr>
        <w:t>onsite</w:t>
      </w:r>
      <w:r>
        <w:rPr>
          <w:rFonts w:ascii="Arial" w:eastAsia="Arial" w:hAnsi="Arial" w:cs="Arial"/>
          <w:sz w:val="22"/>
          <w:szCs w:val="22"/>
        </w:rPr>
        <w:t xml:space="preserve">) </w:t>
      </w:r>
      <w:r>
        <w:rPr>
          <w:rFonts w:ascii="Arial" w:eastAsia="Arial" w:hAnsi="Arial" w:cs="Arial"/>
          <w:spacing w:val="3"/>
          <w:sz w:val="22"/>
          <w:szCs w:val="22"/>
        </w:rPr>
        <w:t>afte</w:t>
      </w:r>
      <w:r>
        <w:rPr>
          <w:rFonts w:ascii="Arial" w:eastAsia="Arial" w:hAnsi="Arial" w:cs="Arial"/>
          <w:sz w:val="22"/>
          <w:szCs w:val="22"/>
        </w:rPr>
        <w:t xml:space="preserve">r </w:t>
      </w:r>
      <w:r>
        <w:rPr>
          <w:rFonts w:ascii="Arial" w:eastAsia="Arial" w:hAnsi="Arial" w:cs="Arial"/>
          <w:spacing w:val="3"/>
          <w:sz w:val="22"/>
          <w:szCs w:val="22"/>
        </w:rPr>
        <w:t>Go Liv</w:t>
      </w:r>
      <w:r>
        <w:rPr>
          <w:rFonts w:ascii="Arial" w:eastAsia="Arial" w:hAnsi="Arial" w:cs="Arial"/>
          <w:sz w:val="22"/>
          <w:szCs w:val="22"/>
        </w:rPr>
        <w:t xml:space="preserve">e </w:t>
      </w:r>
      <w:r>
        <w:rPr>
          <w:rFonts w:ascii="Arial" w:eastAsia="Arial" w:hAnsi="Arial" w:cs="Arial"/>
          <w:spacing w:val="3"/>
          <w:sz w:val="22"/>
          <w:szCs w:val="22"/>
        </w:rPr>
        <w:t>wil</w:t>
      </w:r>
      <w:r>
        <w:rPr>
          <w:rFonts w:ascii="Arial" w:eastAsia="Arial" w:hAnsi="Arial" w:cs="Arial"/>
          <w:sz w:val="22"/>
          <w:szCs w:val="22"/>
        </w:rPr>
        <w:t xml:space="preserve">l </w:t>
      </w:r>
      <w:r>
        <w:rPr>
          <w:rFonts w:ascii="Arial" w:eastAsia="Arial" w:hAnsi="Arial" w:cs="Arial"/>
          <w:spacing w:val="3"/>
          <w:sz w:val="22"/>
          <w:szCs w:val="22"/>
        </w:rPr>
        <w:t>b</w:t>
      </w:r>
      <w:r>
        <w:rPr>
          <w:rFonts w:ascii="Arial" w:eastAsia="Arial" w:hAnsi="Arial" w:cs="Arial"/>
          <w:sz w:val="22"/>
          <w:szCs w:val="22"/>
        </w:rPr>
        <w:t xml:space="preserve">e </w:t>
      </w:r>
      <w:r>
        <w:rPr>
          <w:rFonts w:ascii="Arial" w:eastAsia="Arial" w:hAnsi="Arial" w:cs="Arial"/>
          <w:spacing w:val="3"/>
          <w:sz w:val="22"/>
          <w:szCs w:val="22"/>
        </w:rPr>
        <w:t>charge</w:t>
      </w:r>
      <w:r>
        <w:rPr>
          <w:rFonts w:ascii="Arial" w:eastAsia="Arial" w:hAnsi="Arial" w:cs="Arial"/>
          <w:sz w:val="22"/>
          <w:szCs w:val="22"/>
        </w:rPr>
        <w:t xml:space="preserve">d </w:t>
      </w:r>
      <w:r>
        <w:rPr>
          <w:rFonts w:ascii="Arial" w:eastAsia="Arial" w:hAnsi="Arial" w:cs="Arial"/>
          <w:spacing w:val="3"/>
          <w:sz w:val="22"/>
          <w:szCs w:val="22"/>
        </w:rPr>
        <w:t>a</w:t>
      </w:r>
      <w:r>
        <w:rPr>
          <w:rFonts w:ascii="Arial" w:eastAsia="Arial" w:hAnsi="Arial" w:cs="Arial"/>
          <w:sz w:val="22"/>
          <w:szCs w:val="22"/>
        </w:rPr>
        <w:t xml:space="preserve">t </w:t>
      </w:r>
      <w:r>
        <w:rPr>
          <w:rFonts w:ascii="Arial" w:eastAsia="Arial" w:hAnsi="Arial" w:cs="Arial"/>
          <w:spacing w:val="3"/>
          <w:sz w:val="22"/>
          <w:szCs w:val="22"/>
        </w:rPr>
        <w:t>Rs</w:t>
      </w:r>
      <w:r>
        <w:rPr>
          <w:rFonts w:ascii="Arial" w:eastAsia="Arial" w:hAnsi="Arial" w:cs="Arial"/>
          <w:sz w:val="22"/>
          <w:szCs w:val="22"/>
        </w:rPr>
        <w:t xml:space="preserve">. </w:t>
      </w:r>
      <w:r>
        <w:rPr>
          <w:rFonts w:ascii="Arial" w:eastAsia="Arial" w:hAnsi="Arial" w:cs="Arial"/>
          <w:spacing w:val="3"/>
          <w:sz w:val="22"/>
          <w:szCs w:val="22"/>
        </w:rPr>
        <w:t>5,000/</w:t>
      </w:r>
      <w:r>
        <w:rPr>
          <w:rFonts w:ascii="Arial" w:eastAsia="Arial" w:hAnsi="Arial" w:cs="Arial"/>
          <w:sz w:val="22"/>
          <w:szCs w:val="22"/>
        </w:rPr>
        <w:t xml:space="preserve">- </w:t>
      </w:r>
      <w:r>
        <w:rPr>
          <w:rFonts w:ascii="Arial" w:eastAsia="Arial" w:hAnsi="Arial" w:cs="Arial"/>
          <w:spacing w:val="3"/>
          <w:sz w:val="22"/>
          <w:szCs w:val="22"/>
        </w:rPr>
        <w:t>pe</w:t>
      </w:r>
      <w:r>
        <w:rPr>
          <w:rFonts w:ascii="Arial" w:eastAsia="Arial" w:hAnsi="Arial" w:cs="Arial"/>
          <w:sz w:val="22"/>
          <w:szCs w:val="22"/>
        </w:rPr>
        <w:t xml:space="preserve">r </w:t>
      </w:r>
      <w:r>
        <w:rPr>
          <w:rFonts w:ascii="Arial" w:eastAsia="Arial" w:hAnsi="Arial" w:cs="Arial"/>
          <w:spacing w:val="3"/>
          <w:sz w:val="22"/>
          <w:szCs w:val="22"/>
        </w:rPr>
        <w:t>da</w:t>
      </w:r>
      <w:r>
        <w:rPr>
          <w:rFonts w:ascii="Arial" w:eastAsia="Arial" w:hAnsi="Arial" w:cs="Arial"/>
          <w:sz w:val="22"/>
          <w:szCs w:val="22"/>
        </w:rPr>
        <w:t xml:space="preserve">y </w:t>
      </w:r>
      <w:r>
        <w:rPr>
          <w:rFonts w:ascii="Arial" w:eastAsia="Arial" w:hAnsi="Arial" w:cs="Arial"/>
          <w:spacing w:val="3"/>
          <w:sz w:val="22"/>
          <w:szCs w:val="22"/>
        </w:rPr>
        <w:t>an</w:t>
      </w:r>
      <w:r>
        <w:rPr>
          <w:rFonts w:ascii="Arial" w:eastAsia="Arial" w:hAnsi="Arial" w:cs="Arial"/>
          <w:sz w:val="22"/>
          <w:szCs w:val="22"/>
        </w:rPr>
        <w:t xml:space="preserve">d </w:t>
      </w:r>
      <w:r>
        <w:rPr>
          <w:rFonts w:ascii="Arial" w:eastAsia="Arial" w:hAnsi="Arial" w:cs="Arial"/>
          <w:spacing w:val="3"/>
          <w:sz w:val="22"/>
          <w:szCs w:val="22"/>
        </w:rPr>
        <w:t>Travelling</w:t>
      </w:r>
      <w:r>
        <w:rPr>
          <w:rFonts w:ascii="Arial" w:eastAsia="Arial" w:hAnsi="Arial" w:cs="Arial"/>
          <w:sz w:val="22"/>
          <w:szCs w:val="22"/>
        </w:rPr>
        <w:t xml:space="preserve">, </w:t>
      </w:r>
      <w:r>
        <w:rPr>
          <w:rFonts w:ascii="Arial" w:eastAsia="Arial" w:hAnsi="Arial" w:cs="Arial"/>
          <w:spacing w:val="3"/>
          <w:sz w:val="22"/>
          <w:szCs w:val="22"/>
        </w:rPr>
        <w:t>Lodgin</w:t>
      </w:r>
      <w:r>
        <w:rPr>
          <w:rFonts w:ascii="Arial" w:eastAsia="Arial" w:hAnsi="Arial" w:cs="Arial"/>
          <w:sz w:val="22"/>
          <w:szCs w:val="22"/>
        </w:rPr>
        <w:t xml:space="preserve">g &amp; </w:t>
      </w:r>
      <w:r>
        <w:rPr>
          <w:rFonts w:ascii="Arial" w:eastAsia="Arial" w:hAnsi="Arial" w:cs="Arial"/>
          <w:spacing w:val="3"/>
          <w:sz w:val="22"/>
          <w:szCs w:val="22"/>
        </w:rPr>
        <w:t>Boardin</w:t>
      </w:r>
      <w:r>
        <w:rPr>
          <w:rFonts w:ascii="Arial" w:eastAsia="Arial" w:hAnsi="Arial" w:cs="Arial"/>
          <w:sz w:val="22"/>
          <w:szCs w:val="22"/>
        </w:rPr>
        <w:t xml:space="preserve">g </w:t>
      </w:r>
      <w:r>
        <w:rPr>
          <w:rFonts w:ascii="Arial" w:eastAsia="Arial" w:hAnsi="Arial" w:cs="Arial"/>
          <w:spacing w:val="3"/>
          <w:sz w:val="22"/>
          <w:szCs w:val="22"/>
        </w:rPr>
        <w:t>shal</w:t>
      </w:r>
      <w:r>
        <w:rPr>
          <w:rFonts w:ascii="Arial" w:eastAsia="Arial" w:hAnsi="Arial" w:cs="Arial"/>
          <w:sz w:val="22"/>
          <w:szCs w:val="22"/>
        </w:rPr>
        <w:t xml:space="preserve">l </w:t>
      </w:r>
      <w:r>
        <w:rPr>
          <w:rFonts w:ascii="Arial" w:eastAsia="Arial" w:hAnsi="Arial" w:cs="Arial"/>
          <w:spacing w:val="3"/>
          <w:sz w:val="22"/>
          <w:szCs w:val="22"/>
        </w:rPr>
        <w:t>b</w:t>
      </w:r>
      <w:r>
        <w:rPr>
          <w:rFonts w:ascii="Arial" w:eastAsia="Arial" w:hAnsi="Arial" w:cs="Arial"/>
          <w:sz w:val="22"/>
          <w:szCs w:val="22"/>
        </w:rPr>
        <w:t xml:space="preserve">e </w:t>
      </w:r>
      <w:r>
        <w:rPr>
          <w:rFonts w:ascii="Arial" w:eastAsia="Arial" w:hAnsi="Arial" w:cs="Arial"/>
          <w:spacing w:val="3"/>
          <w:sz w:val="22"/>
          <w:szCs w:val="22"/>
        </w:rPr>
        <w:t>born</w:t>
      </w:r>
      <w:r>
        <w:rPr>
          <w:rFonts w:ascii="Arial" w:eastAsia="Arial" w:hAnsi="Arial" w:cs="Arial"/>
          <w:sz w:val="22"/>
          <w:szCs w:val="22"/>
        </w:rPr>
        <w:t xml:space="preserve">e </w:t>
      </w:r>
      <w:r>
        <w:rPr>
          <w:rFonts w:ascii="Arial" w:eastAsia="Arial" w:hAnsi="Arial" w:cs="Arial"/>
          <w:spacing w:val="3"/>
          <w:sz w:val="22"/>
          <w:szCs w:val="22"/>
        </w:rPr>
        <w:t>b</w:t>
      </w:r>
      <w:r>
        <w:rPr>
          <w:rFonts w:ascii="Arial" w:eastAsia="Arial" w:hAnsi="Arial" w:cs="Arial"/>
          <w:sz w:val="22"/>
          <w:szCs w:val="22"/>
        </w:rPr>
        <w:t xml:space="preserve">y </w:t>
      </w:r>
      <w:r>
        <w:rPr>
          <w:rFonts w:ascii="Arial" w:eastAsia="Arial" w:hAnsi="Arial" w:cs="Arial"/>
          <w:spacing w:val="3"/>
          <w:sz w:val="22"/>
          <w:szCs w:val="22"/>
        </w:rPr>
        <w:t>the customer</w:t>
      </w:r>
    </w:p>
    <w:p w14:paraId="49079DD9" w14:textId="77777777" w:rsidR="003D463F" w:rsidRDefault="003D463F">
      <w:pPr>
        <w:spacing w:before="16" w:line="240" w:lineRule="exact"/>
        <w:rPr>
          <w:sz w:val="24"/>
          <w:szCs w:val="24"/>
        </w:rPr>
      </w:pPr>
    </w:p>
    <w:p w14:paraId="443F6C2B" w14:textId="56A811CE" w:rsidR="003D463F" w:rsidRDefault="008E1BC1">
      <w:pPr>
        <w:spacing w:line="242" w:lineRule="auto"/>
        <w:ind w:left="220" w:right="158"/>
        <w:jc w:val="both"/>
        <w:rPr>
          <w:rFonts w:ascii="Arial" w:eastAsia="Arial" w:hAnsi="Arial" w:cs="Arial"/>
          <w:sz w:val="22"/>
          <w:szCs w:val="22"/>
        </w:rPr>
      </w:pPr>
      <w:r>
        <w:rPr>
          <w:rFonts w:ascii="Arial" w:eastAsia="Arial" w:hAnsi="Arial" w:cs="Arial"/>
          <w:sz w:val="22"/>
          <w:szCs w:val="22"/>
        </w:rPr>
        <w:t xml:space="preserve">* </w:t>
      </w:r>
      <w:r w:rsidR="009013C0">
        <w:rPr>
          <w:rFonts w:ascii="Arial" w:eastAsia="Arial" w:hAnsi="Arial" w:cs="Arial"/>
          <w:spacing w:val="4"/>
          <w:sz w:val="22"/>
          <w:szCs w:val="22"/>
        </w:rPr>
        <w:t>LOS</w:t>
      </w:r>
      <w:r>
        <w:rPr>
          <w:rFonts w:ascii="Arial" w:eastAsia="Arial" w:hAnsi="Arial" w:cs="Arial"/>
          <w:sz w:val="22"/>
          <w:szCs w:val="22"/>
        </w:rPr>
        <w:t xml:space="preserve"> </w:t>
      </w:r>
      <w:r>
        <w:rPr>
          <w:rFonts w:ascii="Arial" w:eastAsia="Arial" w:hAnsi="Arial" w:cs="Arial"/>
          <w:spacing w:val="4"/>
          <w:sz w:val="22"/>
          <w:szCs w:val="22"/>
        </w:rPr>
        <w:t>Coordinator</w:t>
      </w:r>
      <w:r>
        <w:rPr>
          <w:rFonts w:ascii="Arial" w:eastAsia="Arial" w:hAnsi="Arial" w:cs="Arial"/>
          <w:sz w:val="22"/>
          <w:szCs w:val="22"/>
        </w:rPr>
        <w:t xml:space="preserve">: </w:t>
      </w:r>
      <w:r>
        <w:rPr>
          <w:rFonts w:ascii="Arial" w:eastAsia="Arial" w:hAnsi="Arial" w:cs="Arial"/>
          <w:spacing w:val="4"/>
          <w:sz w:val="22"/>
          <w:szCs w:val="22"/>
        </w:rPr>
        <w:t>A</w:t>
      </w:r>
      <w:r>
        <w:rPr>
          <w:rFonts w:ascii="Arial" w:eastAsia="Arial" w:hAnsi="Arial" w:cs="Arial"/>
          <w:sz w:val="22"/>
          <w:szCs w:val="22"/>
        </w:rPr>
        <w:t xml:space="preserve">n </w:t>
      </w:r>
      <w:r w:rsidR="009013C0">
        <w:rPr>
          <w:rFonts w:ascii="Arial" w:eastAsia="Arial" w:hAnsi="Arial" w:cs="Arial"/>
          <w:spacing w:val="4"/>
          <w:sz w:val="22"/>
          <w:szCs w:val="22"/>
        </w:rPr>
        <w:t>LOS</w:t>
      </w:r>
      <w:r>
        <w:rPr>
          <w:rFonts w:ascii="Arial" w:eastAsia="Arial" w:hAnsi="Arial" w:cs="Arial"/>
          <w:sz w:val="22"/>
          <w:szCs w:val="22"/>
        </w:rPr>
        <w:t xml:space="preserve"> </w:t>
      </w:r>
      <w:r>
        <w:rPr>
          <w:rFonts w:ascii="Arial" w:eastAsia="Arial" w:hAnsi="Arial" w:cs="Arial"/>
          <w:spacing w:val="4"/>
          <w:sz w:val="22"/>
          <w:szCs w:val="22"/>
        </w:rPr>
        <w:t>coordinator</w:t>
      </w:r>
      <w:r>
        <w:rPr>
          <w:rFonts w:ascii="Arial" w:eastAsia="Arial" w:hAnsi="Arial" w:cs="Arial"/>
          <w:sz w:val="22"/>
          <w:szCs w:val="22"/>
        </w:rPr>
        <w:t xml:space="preserve">, </w:t>
      </w:r>
      <w:r>
        <w:rPr>
          <w:rFonts w:ascii="Arial" w:eastAsia="Arial" w:hAnsi="Arial" w:cs="Arial"/>
          <w:spacing w:val="4"/>
          <w:sz w:val="22"/>
          <w:szCs w:val="22"/>
        </w:rPr>
        <w:t>designate</w:t>
      </w:r>
      <w:r>
        <w:rPr>
          <w:rFonts w:ascii="Arial" w:eastAsia="Arial" w:hAnsi="Arial" w:cs="Arial"/>
          <w:sz w:val="22"/>
          <w:szCs w:val="22"/>
        </w:rPr>
        <w:t xml:space="preserve">d </w:t>
      </w:r>
      <w:r>
        <w:rPr>
          <w:rFonts w:ascii="Arial" w:eastAsia="Arial" w:hAnsi="Arial" w:cs="Arial"/>
          <w:spacing w:val="4"/>
          <w:sz w:val="22"/>
          <w:szCs w:val="22"/>
        </w:rPr>
        <w:t>a</w:t>
      </w:r>
      <w:r>
        <w:rPr>
          <w:rFonts w:ascii="Arial" w:eastAsia="Arial" w:hAnsi="Arial" w:cs="Arial"/>
          <w:sz w:val="22"/>
          <w:szCs w:val="22"/>
        </w:rPr>
        <w:t xml:space="preserve">s </w:t>
      </w:r>
      <w:r w:rsidR="009013C0">
        <w:rPr>
          <w:rFonts w:ascii="Arial" w:eastAsia="Arial" w:hAnsi="Arial" w:cs="Arial"/>
          <w:spacing w:val="4"/>
          <w:sz w:val="22"/>
          <w:szCs w:val="22"/>
        </w:rPr>
        <w:t>LOS</w:t>
      </w:r>
      <w:r>
        <w:rPr>
          <w:rFonts w:ascii="Arial" w:eastAsia="Arial" w:hAnsi="Arial" w:cs="Arial"/>
          <w:sz w:val="22"/>
          <w:szCs w:val="22"/>
        </w:rPr>
        <w:t xml:space="preserve"> </w:t>
      </w:r>
      <w:r>
        <w:rPr>
          <w:rFonts w:ascii="Arial" w:eastAsia="Arial" w:hAnsi="Arial" w:cs="Arial"/>
          <w:spacing w:val="4"/>
          <w:sz w:val="22"/>
          <w:szCs w:val="22"/>
        </w:rPr>
        <w:t>projec</w:t>
      </w:r>
      <w:r>
        <w:rPr>
          <w:rFonts w:ascii="Arial" w:eastAsia="Arial" w:hAnsi="Arial" w:cs="Arial"/>
          <w:sz w:val="22"/>
          <w:szCs w:val="22"/>
        </w:rPr>
        <w:t xml:space="preserve">t </w:t>
      </w:r>
      <w:r>
        <w:rPr>
          <w:rFonts w:ascii="Arial" w:eastAsia="Arial" w:hAnsi="Arial" w:cs="Arial"/>
          <w:spacing w:val="4"/>
          <w:sz w:val="22"/>
          <w:szCs w:val="22"/>
        </w:rPr>
        <w:t>enginee</w:t>
      </w:r>
      <w:r>
        <w:rPr>
          <w:rFonts w:ascii="Arial" w:eastAsia="Arial" w:hAnsi="Arial" w:cs="Arial"/>
          <w:sz w:val="22"/>
          <w:szCs w:val="22"/>
        </w:rPr>
        <w:t xml:space="preserve">r </w:t>
      </w:r>
      <w:r>
        <w:rPr>
          <w:rFonts w:ascii="Arial" w:eastAsia="Arial" w:hAnsi="Arial" w:cs="Arial"/>
          <w:spacing w:val="4"/>
          <w:sz w:val="22"/>
          <w:szCs w:val="22"/>
        </w:rPr>
        <w:t>wil</w:t>
      </w:r>
      <w:r>
        <w:rPr>
          <w:rFonts w:ascii="Arial" w:eastAsia="Arial" w:hAnsi="Arial" w:cs="Arial"/>
          <w:sz w:val="22"/>
          <w:szCs w:val="22"/>
        </w:rPr>
        <w:t xml:space="preserve">l </w:t>
      </w:r>
      <w:r>
        <w:rPr>
          <w:rFonts w:ascii="Arial" w:eastAsia="Arial" w:hAnsi="Arial" w:cs="Arial"/>
          <w:spacing w:val="4"/>
          <w:sz w:val="22"/>
          <w:szCs w:val="22"/>
        </w:rPr>
        <w:t>b</w:t>
      </w:r>
      <w:r>
        <w:rPr>
          <w:rFonts w:ascii="Arial" w:eastAsia="Arial" w:hAnsi="Arial" w:cs="Arial"/>
          <w:sz w:val="22"/>
          <w:szCs w:val="22"/>
        </w:rPr>
        <w:t xml:space="preserve">e </w:t>
      </w:r>
      <w:r>
        <w:rPr>
          <w:rFonts w:ascii="Arial" w:eastAsia="Arial" w:hAnsi="Arial" w:cs="Arial"/>
          <w:spacing w:val="4"/>
          <w:sz w:val="22"/>
          <w:szCs w:val="22"/>
        </w:rPr>
        <w:t>place</w:t>
      </w:r>
      <w:r>
        <w:rPr>
          <w:rFonts w:ascii="Arial" w:eastAsia="Arial" w:hAnsi="Arial" w:cs="Arial"/>
          <w:sz w:val="22"/>
          <w:szCs w:val="22"/>
        </w:rPr>
        <w:t xml:space="preserve">d </w:t>
      </w:r>
      <w:r>
        <w:rPr>
          <w:rFonts w:ascii="Arial" w:eastAsia="Arial" w:hAnsi="Arial" w:cs="Arial"/>
          <w:spacing w:val="4"/>
          <w:sz w:val="22"/>
          <w:szCs w:val="22"/>
        </w:rPr>
        <w:t>a</w:t>
      </w:r>
      <w:r>
        <w:rPr>
          <w:rFonts w:ascii="Arial" w:eastAsia="Arial" w:hAnsi="Arial" w:cs="Arial"/>
          <w:sz w:val="22"/>
          <w:szCs w:val="22"/>
        </w:rPr>
        <w:t xml:space="preserve">t </w:t>
      </w:r>
      <w:r>
        <w:rPr>
          <w:rFonts w:ascii="Arial" w:eastAsia="Arial" w:hAnsi="Arial" w:cs="Arial"/>
          <w:spacing w:val="4"/>
          <w:sz w:val="22"/>
          <w:szCs w:val="22"/>
        </w:rPr>
        <w:t xml:space="preserve">the </w:t>
      </w:r>
      <w:r>
        <w:rPr>
          <w:rFonts w:ascii="Arial" w:eastAsia="Arial" w:hAnsi="Arial" w:cs="Arial"/>
          <w:spacing w:val="1"/>
          <w:sz w:val="22"/>
          <w:szCs w:val="22"/>
        </w:rPr>
        <w:t>premise</w:t>
      </w:r>
      <w:r>
        <w:rPr>
          <w:rFonts w:ascii="Arial" w:eastAsia="Arial" w:hAnsi="Arial" w:cs="Arial"/>
          <w:sz w:val="22"/>
          <w:szCs w:val="22"/>
        </w:rPr>
        <w:t xml:space="preserve">s </w:t>
      </w:r>
      <w:r>
        <w:rPr>
          <w:rFonts w:ascii="Arial" w:eastAsia="Arial" w:hAnsi="Arial" w:cs="Arial"/>
          <w:spacing w:val="1"/>
          <w:sz w:val="22"/>
          <w:szCs w:val="22"/>
        </w:rPr>
        <w:t>o</w:t>
      </w:r>
      <w:r>
        <w:rPr>
          <w:rFonts w:ascii="Arial" w:eastAsia="Arial" w:hAnsi="Arial" w:cs="Arial"/>
          <w:sz w:val="22"/>
          <w:szCs w:val="22"/>
        </w:rPr>
        <w:t xml:space="preserve">f </w:t>
      </w:r>
      <w:r>
        <w:rPr>
          <w:rFonts w:ascii="Arial" w:eastAsia="Arial" w:hAnsi="Arial" w:cs="Arial"/>
          <w:spacing w:val="1"/>
          <w:sz w:val="22"/>
          <w:szCs w:val="22"/>
        </w:rPr>
        <w:t>th</w:t>
      </w:r>
      <w:r>
        <w:rPr>
          <w:rFonts w:ascii="Arial" w:eastAsia="Arial" w:hAnsi="Arial" w:cs="Arial"/>
          <w:sz w:val="22"/>
          <w:szCs w:val="22"/>
        </w:rPr>
        <w:t xml:space="preserve">e </w:t>
      </w:r>
      <w:r>
        <w:rPr>
          <w:rFonts w:ascii="Arial" w:eastAsia="Arial" w:hAnsi="Arial" w:cs="Arial"/>
          <w:spacing w:val="1"/>
          <w:sz w:val="22"/>
          <w:szCs w:val="22"/>
        </w:rPr>
        <w:t>custome</w:t>
      </w:r>
      <w:r>
        <w:rPr>
          <w:rFonts w:ascii="Arial" w:eastAsia="Arial" w:hAnsi="Arial" w:cs="Arial"/>
          <w:sz w:val="22"/>
          <w:szCs w:val="22"/>
        </w:rPr>
        <w:t xml:space="preserve">r </w:t>
      </w:r>
      <w:r>
        <w:rPr>
          <w:rFonts w:ascii="Arial" w:eastAsia="Arial" w:hAnsi="Arial" w:cs="Arial"/>
          <w:spacing w:val="1"/>
          <w:sz w:val="22"/>
          <w:szCs w:val="22"/>
        </w:rPr>
        <w:t>a</w:t>
      </w:r>
      <w:r>
        <w:rPr>
          <w:rFonts w:ascii="Arial" w:eastAsia="Arial" w:hAnsi="Arial" w:cs="Arial"/>
          <w:sz w:val="22"/>
          <w:szCs w:val="22"/>
        </w:rPr>
        <w:t xml:space="preserve">t a </w:t>
      </w:r>
      <w:r>
        <w:rPr>
          <w:rFonts w:ascii="Arial" w:eastAsia="Arial" w:hAnsi="Arial" w:cs="Arial"/>
          <w:spacing w:val="1"/>
          <w:sz w:val="22"/>
          <w:szCs w:val="22"/>
        </w:rPr>
        <w:t>cos</w:t>
      </w:r>
      <w:r>
        <w:rPr>
          <w:rFonts w:ascii="Arial" w:eastAsia="Arial" w:hAnsi="Arial" w:cs="Arial"/>
          <w:sz w:val="22"/>
          <w:szCs w:val="22"/>
        </w:rPr>
        <w:t xml:space="preserve">t </w:t>
      </w:r>
      <w:r>
        <w:rPr>
          <w:rFonts w:ascii="Arial" w:eastAsia="Arial" w:hAnsi="Arial" w:cs="Arial"/>
          <w:spacing w:val="1"/>
          <w:sz w:val="22"/>
          <w:szCs w:val="22"/>
        </w:rPr>
        <w:t>o</w:t>
      </w:r>
      <w:r>
        <w:rPr>
          <w:rFonts w:ascii="Arial" w:eastAsia="Arial" w:hAnsi="Arial" w:cs="Arial"/>
          <w:sz w:val="22"/>
          <w:szCs w:val="22"/>
        </w:rPr>
        <w:t xml:space="preserve">f </w:t>
      </w:r>
      <w:r>
        <w:rPr>
          <w:rFonts w:ascii="Arial" w:eastAsia="Arial" w:hAnsi="Arial" w:cs="Arial"/>
          <w:spacing w:val="1"/>
          <w:sz w:val="22"/>
          <w:szCs w:val="22"/>
        </w:rPr>
        <w:t>Rs</w:t>
      </w:r>
      <w:r>
        <w:rPr>
          <w:rFonts w:ascii="Arial" w:eastAsia="Arial" w:hAnsi="Arial" w:cs="Arial"/>
          <w:sz w:val="22"/>
          <w:szCs w:val="22"/>
        </w:rPr>
        <w:t xml:space="preserve">. </w:t>
      </w:r>
      <w:r w:rsidR="00680F02">
        <w:rPr>
          <w:rFonts w:ascii="Arial" w:eastAsia="Arial" w:hAnsi="Arial" w:cs="Arial"/>
          <w:spacing w:val="1"/>
          <w:sz w:val="22"/>
          <w:szCs w:val="22"/>
        </w:rPr>
        <w:t>50,000</w:t>
      </w:r>
      <w:r>
        <w:rPr>
          <w:rFonts w:ascii="Arial" w:eastAsia="Arial" w:hAnsi="Arial" w:cs="Arial"/>
          <w:spacing w:val="1"/>
          <w:sz w:val="22"/>
          <w:szCs w:val="22"/>
        </w:rPr>
        <w:t>/</w:t>
      </w:r>
      <w:r>
        <w:rPr>
          <w:rFonts w:ascii="Arial" w:eastAsia="Arial" w:hAnsi="Arial" w:cs="Arial"/>
          <w:sz w:val="22"/>
          <w:szCs w:val="22"/>
        </w:rPr>
        <w:t xml:space="preserve">- </w:t>
      </w:r>
      <w:r>
        <w:rPr>
          <w:rFonts w:ascii="Arial" w:eastAsia="Arial" w:hAnsi="Arial" w:cs="Arial"/>
          <w:spacing w:val="1"/>
          <w:sz w:val="22"/>
          <w:szCs w:val="22"/>
        </w:rPr>
        <w:t>pe</w:t>
      </w:r>
      <w:r>
        <w:rPr>
          <w:rFonts w:ascii="Arial" w:eastAsia="Arial" w:hAnsi="Arial" w:cs="Arial"/>
          <w:sz w:val="22"/>
          <w:szCs w:val="22"/>
        </w:rPr>
        <w:t xml:space="preserve">r </w:t>
      </w:r>
      <w:r>
        <w:rPr>
          <w:rFonts w:ascii="Arial" w:eastAsia="Arial" w:hAnsi="Arial" w:cs="Arial"/>
          <w:spacing w:val="1"/>
          <w:sz w:val="22"/>
          <w:szCs w:val="22"/>
        </w:rPr>
        <w:t>month</w:t>
      </w:r>
      <w:r>
        <w:rPr>
          <w:rFonts w:ascii="Arial" w:eastAsia="Arial" w:hAnsi="Arial" w:cs="Arial"/>
          <w:sz w:val="22"/>
          <w:szCs w:val="22"/>
        </w:rPr>
        <w:t xml:space="preserve">. </w:t>
      </w:r>
      <w:r>
        <w:rPr>
          <w:rFonts w:ascii="Arial" w:eastAsia="Arial" w:hAnsi="Arial" w:cs="Arial"/>
          <w:spacing w:val="1"/>
          <w:sz w:val="22"/>
          <w:szCs w:val="22"/>
        </w:rPr>
        <w:t>Thi</w:t>
      </w:r>
      <w:r>
        <w:rPr>
          <w:rFonts w:ascii="Arial" w:eastAsia="Arial" w:hAnsi="Arial" w:cs="Arial"/>
          <w:sz w:val="22"/>
          <w:szCs w:val="22"/>
        </w:rPr>
        <w:t xml:space="preserve">s </w:t>
      </w:r>
      <w:r>
        <w:rPr>
          <w:rFonts w:ascii="Arial" w:eastAsia="Arial" w:hAnsi="Arial" w:cs="Arial"/>
          <w:spacing w:val="1"/>
          <w:sz w:val="22"/>
          <w:szCs w:val="22"/>
        </w:rPr>
        <w:t>coordinato</w:t>
      </w:r>
      <w:r>
        <w:rPr>
          <w:rFonts w:ascii="Arial" w:eastAsia="Arial" w:hAnsi="Arial" w:cs="Arial"/>
          <w:sz w:val="22"/>
          <w:szCs w:val="22"/>
        </w:rPr>
        <w:t xml:space="preserve">r </w:t>
      </w:r>
      <w:r>
        <w:rPr>
          <w:rFonts w:ascii="Arial" w:eastAsia="Arial" w:hAnsi="Arial" w:cs="Arial"/>
          <w:spacing w:val="1"/>
          <w:sz w:val="22"/>
          <w:szCs w:val="22"/>
        </w:rPr>
        <w:t>wil</w:t>
      </w:r>
      <w:r>
        <w:rPr>
          <w:rFonts w:ascii="Arial" w:eastAsia="Arial" w:hAnsi="Arial" w:cs="Arial"/>
          <w:sz w:val="22"/>
          <w:szCs w:val="22"/>
        </w:rPr>
        <w:t xml:space="preserve">l </w:t>
      </w:r>
      <w:r>
        <w:rPr>
          <w:rFonts w:ascii="Arial" w:eastAsia="Arial" w:hAnsi="Arial" w:cs="Arial"/>
          <w:spacing w:val="1"/>
          <w:sz w:val="22"/>
          <w:szCs w:val="22"/>
        </w:rPr>
        <w:t>hav</w:t>
      </w:r>
      <w:r>
        <w:rPr>
          <w:rFonts w:ascii="Arial" w:eastAsia="Arial" w:hAnsi="Arial" w:cs="Arial"/>
          <w:sz w:val="22"/>
          <w:szCs w:val="22"/>
        </w:rPr>
        <w:t xml:space="preserve">e </w:t>
      </w:r>
      <w:r>
        <w:rPr>
          <w:rFonts w:ascii="Arial" w:eastAsia="Arial" w:hAnsi="Arial" w:cs="Arial"/>
          <w:spacing w:val="1"/>
          <w:sz w:val="22"/>
          <w:szCs w:val="22"/>
        </w:rPr>
        <w:t>t</w:t>
      </w:r>
      <w:r>
        <w:rPr>
          <w:rFonts w:ascii="Arial" w:eastAsia="Arial" w:hAnsi="Arial" w:cs="Arial"/>
          <w:sz w:val="22"/>
          <w:szCs w:val="22"/>
        </w:rPr>
        <w:t xml:space="preserve">o </w:t>
      </w:r>
      <w:r>
        <w:rPr>
          <w:rFonts w:ascii="Arial" w:eastAsia="Arial" w:hAnsi="Arial" w:cs="Arial"/>
          <w:spacing w:val="1"/>
          <w:sz w:val="22"/>
          <w:szCs w:val="22"/>
        </w:rPr>
        <w:t>wor</w:t>
      </w:r>
      <w:r>
        <w:rPr>
          <w:rFonts w:ascii="Arial" w:eastAsia="Arial" w:hAnsi="Arial" w:cs="Arial"/>
          <w:sz w:val="22"/>
          <w:szCs w:val="22"/>
        </w:rPr>
        <w:t xml:space="preserve">k </w:t>
      </w:r>
      <w:r>
        <w:rPr>
          <w:rFonts w:ascii="Arial" w:eastAsia="Arial" w:hAnsi="Arial" w:cs="Arial"/>
          <w:spacing w:val="1"/>
          <w:sz w:val="22"/>
          <w:szCs w:val="22"/>
        </w:rPr>
        <w:t>based o</w:t>
      </w:r>
      <w:r>
        <w:rPr>
          <w:rFonts w:ascii="Arial" w:eastAsia="Arial" w:hAnsi="Arial" w:cs="Arial"/>
          <w:sz w:val="22"/>
          <w:szCs w:val="22"/>
        </w:rPr>
        <w:t>n</w:t>
      </w:r>
      <w:r>
        <w:rPr>
          <w:rFonts w:ascii="Arial" w:eastAsia="Arial" w:hAnsi="Arial" w:cs="Arial"/>
          <w:spacing w:val="5"/>
          <w:sz w:val="22"/>
          <w:szCs w:val="22"/>
        </w:rPr>
        <w:t xml:space="preserve"> </w:t>
      </w:r>
      <w:r>
        <w:rPr>
          <w:rFonts w:ascii="Arial" w:eastAsia="Arial" w:hAnsi="Arial" w:cs="Arial"/>
          <w:spacing w:val="1"/>
          <w:sz w:val="22"/>
          <w:szCs w:val="22"/>
        </w:rPr>
        <w:t>busines</w:t>
      </w:r>
      <w:r>
        <w:rPr>
          <w:rFonts w:ascii="Arial" w:eastAsia="Arial" w:hAnsi="Arial" w:cs="Arial"/>
          <w:sz w:val="22"/>
          <w:szCs w:val="22"/>
        </w:rPr>
        <w:t>s</w:t>
      </w:r>
      <w:r>
        <w:rPr>
          <w:rFonts w:ascii="Arial" w:eastAsia="Arial" w:hAnsi="Arial" w:cs="Arial"/>
          <w:spacing w:val="5"/>
          <w:sz w:val="22"/>
          <w:szCs w:val="22"/>
        </w:rPr>
        <w:t xml:space="preserve"> </w:t>
      </w:r>
      <w:r>
        <w:rPr>
          <w:rFonts w:ascii="Arial" w:eastAsia="Arial" w:hAnsi="Arial" w:cs="Arial"/>
          <w:spacing w:val="1"/>
          <w:sz w:val="22"/>
          <w:szCs w:val="22"/>
        </w:rPr>
        <w:t>requirement</w:t>
      </w:r>
      <w:r>
        <w:rPr>
          <w:rFonts w:ascii="Arial" w:eastAsia="Arial" w:hAnsi="Arial" w:cs="Arial"/>
          <w:sz w:val="22"/>
          <w:szCs w:val="22"/>
        </w:rPr>
        <w:t>s</w:t>
      </w:r>
      <w:r>
        <w:rPr>
          <w:rFonts w:ascii="Arial" w:eastAsia="Arial" w:hAnsi="Arial" w:cs="Arial"/>
          <w:spacing w:val="5"/>
          <w:sz w:val="22"/>
          <w:szCs w:val="22"/>
        </w:rPr>
        <w:t xml:space="preserve"> </w:t>
      </w:r>
      <w:r>
        <w:rPr>
          <w:rFonts w:ascii="Arial" w:eastAsia="Arial" w:hAnsi="Arial" w:cs="Arial"/>
          <w:spacing w:val="1"/>
          <w:sz w:val="22"/>
          <w:szCs w:val="22"/>
        </w:rPr>
        <w:t>o</w:t>
      </w:r>
      <w:r>
        <w:rPr>
          <w:rFonts w:ascii="Arial" w:eastAsia="Arial" w:hAnsi="Arial" w:cs="Arial"/>
          <w:sz w:val="22"/>
          <w:szCs w:val="22"/>
        </w:rPr>
        <w:t>f</w:t>
      </w:r>
      <w:r>
        <w:rPr>
          <w:rFonts w:ascii="Arial" w:eastAsia="Arial" w:hAnsi="Arial" w:cs="Arial"/>
          <w:spacing w:val="5"/>
          <w:sz w:val="22"/>
          <w:szCs w:val="22"/>
        </w:rPr>
        <w:t xml:space="preserve"> </w:t>
      </w:r>
      <w:r>
        <w:rPr>
          <w:rFonts w:ascii="Arial" w:eastAsia="Arial" w:hAnsi="Arial" w:cs="Arial"/>
          <w:spacing w:val="1"/>
          <w:sz w:val="22"/>
          <w:szCs w:val="22"/>
        </w:rPr>
        <w:t>th</w:t>
      </w:r>
      <w:r>
        <w:rPr>
          <w:rFonts w:ascii="Arial" w:eastAsia="Arial" w:hAnsi="Arial" w:cs="Arial"/>
          <w:sz w:val="22"/>
          <w:szCs w:val="22"/>
        </w:rPr>
        <w:t>e</w:t>
      </w:r>
      <w:r>
        <w:rPr>
          <w:rFonts w:ascii="Arial" w:eastAsia="Arial" w:hAnsi="Arial" w:cs="Arial"/>
          <w:spacing w:val="5"/>
          <w:sz w:val="22"/>
          <w:szCs w:val="22"/>
        </w:rPr>
        <w:t xml:space="preserve"> </w:t>
      </w:r>
      <w:r>
        <w:rPr>
          <w:rFonts w:ascii="Arial" w:eastAsia="Arial" w:hAnsi="Arial" w:cs="Arial"/>
          <w:spacing w:val="1"/>
          <w:sz w:val="22"/>
          <w:szCs w:val="22"/>
        </w:rPr>
        <w:t>custome</w:t>
      </w:r>
      <w:r>
        <w:rPr>
          <w:rFonts w:ascii="Arial" w:eastAsia="Arial" w:hAnsi="Arial" w:cs="Arial"/>
          <w:sz w:val="22"/>
          <w:szCs w:val="22"/>
        </w:rPr>
        <w:t>r</w:t>
      </w:r>
      <w:r>
        <w:rPr>
          <w:rFonts w:ascii="Arial" w:eastAsia="Arial" w:hAnsi="Arial" w:cs="Arial"/>
          <w:spacing w:val="5"/>
          <w:sz w:val="22"/>
          <w:szCs w:val="22"/>
        </w:rPr>
        <w:t xml:space="preserve"> </w:t>
      </w:r>
      <w:r>
        <w:rPr>
          <w:rFonts w:ascii="Arial" w:eastAsia="Arial" w:hAnsi="Arial" w:cs="Arial"/>
          <w:spacing w:val="1"/>
          <w:sz w:val="22"/>
          <w:szCs w:val="22"/>
        </w:rPr>
        <w:t>wit</w:t>
      </w:r>
      <w:r>
        <w:rPr>
          <w:rFonts w:ascii="Arial" w:eastAsia="Arial" w:hAnsi="Arial" w:cs="Arial"/>
          <w:sz w:val="22"/>
          <w:szCs w:val="22"/>
        </w:rPr>
        <w:t>h</w:t>
      </w:r>
      <w:r>
        <w:rPr>
          <w:rFonts w:ascii="Arial" w:eastAsia="Arial" w:hAnsi="Arial" w:cs="Arial"/>
          <w:spacing w:val="5"/>
          <w:sz w:val="22"/>
          <w:szCs w:val="22"/>
        </w:rPr>
        <w:t xml:space="preserve"> </w:t>
      </w:r>
      <w:r>
        <w:rPr>
          <w:rFonts w:ascii="Arial" w:eastAsia="Arial" w:hAnsi="Arial" w:cs="Arial"/>
          <w:spacing w:val="1"/>
          <w:sz w:val="22"/>
          <w:szCs w:val="22"/>
        </w:rPr>
        <w:t>regard</w:t>
      </w:r>
      <w:r>
        <w:rPr>
          <w:rFonts w:ascii="Arial" w:eastAsia="Arial" w:hAnsi="Arial" w:cs="Arial"/>
          <w:sz w:val="22"/>
          <w:szCs w:val="22"/>
        </w:rPr>
        <w:t>s</w:t>
      </w:r>
      <w:r>
        <w:rPr>
          <w:rFonts w:ascii="Arial" w:eastAsia="Arial" w:hAnsi="Arial" w:cs="Arial"/>
          <w:spacing w:val="5"/>
          <w:sz w:val="22"/>
          <w:szCs w:val="22"/>
        </w:rPr>
        <w:t xml:space="preserve"> </w:t>
      </w:r>
      <w:r>
        <w:rPr>
          <w:rFonts w:ascii="Arial" w:eastAsia="Arial" w:hAnsi="Arial" w:cs="Arial"/>
          <w:spacing w:val="1"/>
          <w:sz w:val="22"/>
          <w:szCs w:val="22"/>
        </w:rPr>
        <w:t>t</w:t>
      </w:r>
      <w:r>
        <w:rPr>
          <w:rFonts w:ascii="Arial" w:eastAsia="Arial" w:hAnsi="Arial" w:cs="Arial"/>
          <w:sz w:val="22"/>
          <w:szCs w:val="22"/>
        </w:rPr>
        <w:t>o</w:t>
      </w:r>
      <w:r>
        <w:rPr>
          <w:rFonts w:ascii="Arial" w:eastAsia="Arial" w:hAnsi="Arial" w:cs="Arial"/>
          <w:spacing w:val="5"/>
          <w:sz w:val="22"/>
          <w:szCs w:val="22"/>
        </w:rPr>
        <w:t xml:space="preserve"> </w:t>
      </w:r>
      <w:r>
        <w:rPr>
          <w:rFonts w:ascii="Arial" w:eastAsia="Arial" w:hAnsi="Arial" w:cs="Arial"/>
          <w:spacing w:val="1"/>
          <w:sz w:val="22"/>
          <w:szCs w:val="22"/>
        </w:rPr>
        <w:t>th</w:t>
      </w:r>
      <w:r>
        <w:rPr>
          <w:rFonts w:ascii="Arial" w:eastAsia="Arial" w:hAnsi="Arial" w:cs="Arial"/>
          <w:sz w:val="22"/>
          <w:szCs w:val="22"/>
        </w:rPr>
        <w:t>e</w:t>
      </w:r>
      <w:r>
        <w:rPr>
          <w:rFonts w:ascii="Arial" w:eastAsia="Arial" w:hAnsi="Arial" w:cs="Arial"/>
          <w:spacing w:val="5"/>
          <w:sz w:val="22"/>
          <w:szCs w:val="22"/>
        </w:rPr>
        <w:t xml:space="preserve"> </w:t>
      </w:r>
      <w:r w:rsidR="009013C0">
        <w:rPr>
          <w:rFonts w:ascii="Arial" w:eastAsia="Arial" w:hAnsi="Arial" w:cs="Arial"/>
          <w:spacing w:val="1"/>
          <w:sz w:val="22"/>
          <w:szCs w:val="22"/>
        </w:rPr>
        <w:t>LOS</w:t>
      </w:r>
    </w:p>
    <w:p w14:paraId="50257B65" w14:textId="77777777" w:rsidR="003D463F" w:rsidRDefault="003D463F">
      <w:pPr>
        <w:spacing w:before="16" w:line="240" w:lineRule="exact"/>
        <w:rPr>
          <w:sz w:val="24"/>
          <w:szCs w:val="24"/>
        </w:rPr>
      </w:pPr>
    </w:p>
    <w:p w14:paraId="48FBC05C" w14:textId="7942EC04" w:rsidR="003D463F" w:rsidRDefault="008E1BC1">
      <w:pPr>
        <w:spacing w:line="242" w:lineRule="auto"/>
        <w:ind w:left="220" w:right="159"/>
        <w:jc w:val="both"/>
        <w:rPr>
          <w:rFonts w:ascii="Arial" w:eastAsia="Arial" w:hAnsi="Arial" w:cs="Arial"/>
          <w:sz w:val="22"/>
          <w:szCs w:val="22"/>
        </w:rPr>
      </w:pPr>
      <w:r>
        <w:rPr>
          <w:rFonts w:ascii="Arial" w:eastAsia="Arial" w:hAnsi="Arial" w:cs="Arial"/>
          <w:sz w:val="22"/>
          <w:szCs w:val="22"/>
        </w:rPr>
        <w:t xml:space="preserve">* </w:t>
      </w:r>
      <w:r w:rsidR="005F3950">
        <w:rPr>
          <w:rFonts w:ascii="Arial" w:eastAsia="Arial" w:hAnsi="Arial" w:cs="Arial"/>
          <w:spacing w:val="3"/>
          <w:sz w:val="22"/>
          <w:szCs w:val="22"/>
        </w:rPr>
        <w:t>MySQL</w:t>
      </w:r>
      <w:r>
        <w:rPr>
          <w:rFonts w:ascii="Arial" w:eastAsia="Arial" w:hAnsi="Arial" w:cs="Arial"/>
          <w:sz w:val="22"/>
          <w:szCs w:val="22"/>
        </w:rPr>
        <w:t xml:space="preserve"> </w:t>
      </w:r>
      <w:r>
        <w:rPr>
          <w:rFonts w:ascii="Arial" w:eastAsia="Arial" w:hAnsi="Arial" w:cs="Arial"/>
          <w:spacing w:val="3"/>
          <w:sz w:val="22"/>
          <w:szCs w:val="22"/>
        </w:rPr>
        <w:t>Databas</w:t>
      </w:r>
      <w:r>
        <w:rPr>
          <w:rFonts w:ascii="Arial" w:eastAsia="Arial" w:hAnsi="Arial" w:cs="Arial"/>
          <w:sz w:val="22"/>
          <w:szCs w:val="22"/>
        </w:rPr>
        <w:t xml:space="preserve">e </w:t>
      </w:r>
      <w:r>
        <w:rPr>
          <w:rFonts w:ascii="Arial" w:eastAsia="Arial" w:hAnsi="Arial" w:cs="Arial"/>
          <w:spacing w:val="3"/>
          <w:sz w:val="22"/>
          <w:szCs w:val="22"/>
        </w:rPr>
        <w:t>an</w:t>
      </w:r>
      <w:r>
        <w:rPr>
          <w:rFonts w:ascii="Arial" w:eastAsia="Arial" w:hAnsi="Arial" w:cs="Arial"/>
          <w:sz w:val="22"/>
          <w:szCs w:val="22"/>
        </w:rPr>
        <w:t xml:space="preserve">d </w:t>
      </w:r>
      <w:r>
        <w:rPr>
          <w:rFonts w:ascii="Arial" w:eastAsia="Arial" w:hAnsi="Arial" w:cs="Arial"/>
          <w:spacing w:val="3"/>
          <w:sz w:val="22"/>
          <w:szCs w:val="22"/>
        </w:rPr>
        <w:t>Linu</w:t>
      </w:r>
      <w:r>
        <w:rPr>
          <w:rFonts w:ascii="Arial" w:eastAsia="Arial" w:hAnsi="Arial" w:cs="Arial"/>
          <w:sz w:val="22"/>
          <w:szCs w:val="22"/>
        </w:rPr>
        <w:t xml:space="preserve">x </w:t>
      </w:r>
      <w:r>
        <w:rPr>
          <w:rFonts w:ascii="Arial" w:eastAsia="Arial" w:hAnsi="Arial" w:cs="Arial"/>
          <w:spacing w:val="3"/>
          <w:sz w:val="22"/>
          <w:szCs w:val="22"/>
        </w:rPr>
        <w:t>operatin</w:t>
      </w:r>
      <w:r>
        <w:rPr>
          <w:rFonts w:ascii="Arial" w:eastAsia="Arial" w:hAnsi="Arial" w:cs="Arial"/>
          <w:sz w:val="22"/>
          <w:szCs w:val="22"/>
        </w:rPr>
        <w:t xml:space="preserve">g </w:t>
      </w:r>
      <w:r>
        <w:rPr>
          <w:rFonts w:ascii="Arial" w:eastAsia="Arial" w:hAnsi="Arial" w:cs="Arial"/>
          <w:spacing w:val="3"/>
          <w:sz w:val="22"/>
          <w:szCs w:val="22"/>
        </w:rPr>
        <w:t>syste</w:t>
      </w:r>
      <w:r>
        <w:rPr>
          <w:rFonts w:ascii="Arial" w:eastAsia="Arial" w:hAnsi="Arial" w:cs="Arial"/>
          <w:sz w:val="22"/>
          <w:szCs w:val="22"/>
        </w:rPr>
        <w:t xml:space="preserve">m </w:t>
      </w:r>
      <w:r>
        <w:rPr>
          <w:rFonts w:ascii="Arial" w:eastAsia="Arial" w:hAnsi="Arial" w:cs="Arial"/>
          <w:spacing w:val="3"/>
          <w:sz w:val="22"/>
          <w:szCs w:val="22"/>
        </w:rPr>
        <w:t>ar</w:t>
      </w:r>
      <w:r>
        <w:rPr>
          <w:rFonts w:ascii="Arial" w:eastAsia="Arial" w:hAnsi="Arial" w:cs="Arial"/>
          <w:sz w:val="22"/>
          <w:szCs w:val="22"/>
        </w:rPr>
        <w:t xml:space="preserve">e </w:t>
      </w:r>
      <w:r>
        <w:rPr>
          <w:rFonts w:ascii="Arial" w:eastAsia="Arial" w:hAnsi="Arial" w:cs="Arial"/>
          <w:spacing w:val="3"/>
          <w:sz w:val="22"/>
          <w:szCs w:val="22"/>
        </w:rPr>
        <w:t>require</w:t>
      </w:r>
      <w:r>
        <w:rPr>
          <w:rFonts w:ascii="Arial" w:eastAsia="Arial" w:hAnsi="Arial" w:cs="Arial"/>
          <w:sz w:val="22"/>
          <w:szCs w:val="22"/>
        </w:rPr>
        <w:t xml:space="preserve">d </w:t>
      </w:r>
      <w:r>
        <w:rPr>
          <w:rFonts w:ascii="Arial" w:eastAsia="Arial" w:hAnsi="Arial" w:cs="Arial"/>
          <w:spacing w:val="3"/>
          <w:sz w:val="22"/>
          <w:szCs w:val="22"/>
        </w:rPr>
        <w:t>fo</w:t>
      </w:r>
      <w:r>
        <w:rPr>
          <w:rFonts w:ascii="Arial" w:eastAsia="Arial" w:hAnsi="Arial" w:cs="Arial"/>
          <w:sz w:val="22"/>
          <w:szCs w:val="22"/>
        </w:rPr>
        <w:t xml:space="preserve">r </w:t>
      </w:r>
      <w:r>
        <w:rPr>
          <w:rFonts w:ascii="Arial" w:eastAsia="Arial" w:hAnsi="Arial" w:cs="Arial"/>
          <w:spacing w:val="3"/>
          <w:sz w:val="22"/>
          <w:szCs w:val="22"/>
        </w:rPr>
        <w:t>web-base</w:t>
      </w:r>
      <w:r>
        <w:rPr>
          <w:rFonts w:ascii="Arial" w:eastAsia="Arial" w:hAnsi="Arial" w:cs="Arial"/>
          <w:sz w:val="22"/>
          <w:szCs w:val="22"/>
        </w:rPr>
        <w:t xml:space="preserve">d </w:t>
      </w:r>
      <w:r w:rsidR="00801942">
        <w:rPr>
          <w:rFonts w:ascii="Arial" w:eastAsia="Arial" w:hAnsi="Arial" w:cs="Arial"/>
          <w:spacing w:val="3"/>
          <w:sz w:val="22"/>
          <w:szCs w:val="22"/>
        </w:rPr>
        <w:t xml:space="preserve">Clock </w:t>
      </w:r>
      <w:r w:rsidR="009013C0">
        <w:rPr>
          <w:rFonts w:ascii="Arial" w:eastAsia="Arial" w:hAnsi="Arial" w:cs="Arial"/>
          <w:spacing w:val="3"/>
          <w:sz w:val="22"/>
          <w:szCs w:val="22"/>
        </w:rPr>
        <w:t>LOS</w:t>
      </w:r>
      <w:r>
        <w:rPr>
          <w:rFonts w:ascii="Arial" w:eastAsia="Arial" w:hAnsi="Arial" w:cs="Arial"/>
          <w:sz w:val="22"/>
          <w:szCs w:val="22"/>
        </w:rPr>
        <w:t xml:space="preserve"> </w:t>
      </w:r>
      <w:r>
        <w:rPr>
          <w:rFonts w:ascii="Arial" w:eastAsia="Arial" w:hAnsi="Arial" w:cs="Arial"/>
          <w:spacing w:val="3"/>
          <w:sz w:val="22"/>
          <w:szCs w:val="22"/>
        </w:rPr>
        <w:t xml:space="preserve">and </w:t>
      </w:r>
      <w:proofErr w:type="gramStart"/>
      <w:r>
        <w:rPr>
          <w:rFonts w:ascii="Arial" w:eastAsia="Arial" w:hAnsi="Arial" w:cs="Arial"/>
          <w:spacing w:val="3"/>
          <w:sz w:val="22"/>
          <w:szCs w:val="22"/>
        </w:rPr>
        <w:t>ha</w:t>
      </w:r>
      <w:r>
        <w:rPr>
          <w:rFonts w:ascii="Arial" w:eastAsia="Arial" w:hAnsi="Arial" w:cs="Arial"/>
          <w:sz w:val="22"/>
          <w:szCs w:val="22"/>
        </w:rPr>
        <w:t>s</w:t>
      </w:r>
      <w:r>
        <w:rPr>
          <w:rFonts w:ascii="Arial" w:eastAsia="Arial" w:hAnsi="Arial" w:cs="Arial"/>
          <w:spacing w:val="14"/>
          <w:sz w:val="22"/>
          <w:szCs w:val="22"/>
        </w:rPr>
        <w:t xml:space="preserve"> </w:t>
      </w:r>
      <w:r>
        <w:rPr>
          <w:rFonts w:ascii="Arial" w:eastAsia="Arial" w:hAnsi="Arial" w:cs="Arial"/>
          <w:spacing w:val="3"/>
          <w:sz w:val="22"/>
          <w:szCs w:val="22"/>
        </w:rPr>
        <w:t>t</w:t>
      </w:r>
      <w:r>
        <w:rPr>
          <w:rFonts w:ascii="Arial" w:eastAsia="Arial" w:hAnsi="Arial" w:cs="Arial"/>
          <w:sz w:val="22"/>
          <w:szCs w:val="22"/>
        </w:rPr>
        <w:t>o</w:t>
      </w:r>
      <w:proofErr w:type="gramEnd"/>
      <w:r>
        <w:rPr>
          <w:rFonts w:ascii="Arial" w:eastAsia="Arial" w:hAnsi="Arial" w:cs="Arial"/>
          <w:spacing w:val="14"/>
          <w:sz w:val="22"/>
          <w:szCs w:val="22"/>
        </w:rPr>
        <w:t xml:space="preserve"> </w:t>
      </w:r>
      <w:r>
        <w:rPr>
          <w:rFonts w:ascii="Arial" w:eastAsia="Arial" w:hAnsi="Arial" w:cs="Arial"/>
          <w:spacing w:val="3"/>
          <w:sz w:val="22"/>
          <w:szCs w:val="22"/>
        </w:rPr>
        <w:t>b</w:t>
      </w:r>
      <w:r>
        <w:rPr>
          <w:rFonts w:ascii="Arial" w:eastAsia="Arial" w:hAnsi="Arial" w:cs="Arial"/>
          <w:sz w:val="22"/>
          <w:szCs w:val="22"/>
        </w:rPr>
        <w:t>e</w:t>
      </w:r>
      <w:r>
        <w:rPr>
          <w:rFonts w:ascii="Arial" w:eastAsia="Arial" w:hAnsi="Arial" w:cs="Arial"/>
          <w:spacing w:val="14"/>
          <w:sz w:val="22"/>
          <w:szCs w:val="22"/>
        </w:rPr>
        <w:t xml:space="preserve"> </w:t>
      </w:r>
      <w:r>
        <w:rPr>
          <w:rFonts w:ascii="Arial" w:eastAsia="Arial" w:hAnsi="Arial" w:cs="Arial"/>
          <w:spacing w:val="3"/>
          <w:sz w:val="22"/>
          <w:szCs w:val="22"/>
        </w:rPr>
        <w:t>installe</w:t>
      </w:r>
      <w:r>
        <w:rPr>
          <w:rFonts w:ascii="Arial" w:eastAsia="Arial" w:hAnsi="Arial" w:cs="Arial"/>
          <w:sz w:val="22"/>
          <w:szCs w:val="22"/>
        </w:rPr>
        <w:t>d</w:t>
      </w:r>
      <w:r>
        <w:rPr>
          <w:rFonts w:ascii="Arial" w:eastAsia="Arial" w:hAnsi="Arial" w:cs="Arial"/>
          <w:spacing w:val="14"/>
          <w:sz w:val="22"/>
          <w:szCs w:val="22"/>
        </w:rPr>
        <w:t xml:space="preserve"> </w:t>
      </w:r>
      <w:r>
        <w:rPr>
          <w:rFonts w:ascii="Arial" w:eastAsia="Arial" w:hAnsi="Arial" w:cs="Arial"/>
          <w:spacing w:val="3"/>
          <w:sz w:val="22"/>
          <w:szCs w:val="22"/>
        </w:rPr>
        <w:t>b</w:t>
      </w:r>
      <w:r>
        <w:rPr>
          <w:rFonts w:ascii="Arial" w:eastAsia="Arial" w:hAnsi="Arial" w:cs="Arial"/>
          <w:sz w:val="22"/>
          <w:szCs w:val="22"/>
        </w:rPr>
        <w:t>y</w:t>
      </w:r>
      <w:r>
        <w:rPr>
          <w:rFonts w:ascii="Arial" w:eastAsia="Arial" w:hAnsi="Arial" w:cs="Arial"/>
          <w:spacing w:val="14"/>
          <w:sz w:val="22"/>
          <w:szCs w:val="22"/>
        </w:rPr>
        <w:t xml:space="preserve"> </w:t>
      </w:r>
      <w:r>
        <w:rPr>
          <w:rFonts w:ascii="Arial" w:eastAsia="Arial" w:hAnsi="Arial" w:cs="Arial"/>
          <w:spacing w:val="3"/>
          <w:sz w:val="22"/>
          <w:szCs w:val="22"/>
        </w:rPr>
        <w:t>client</w:t>
      </w:r>
      <w:r>
        <w:rPr>
          <w:rFonts w:ascii="Arial" w:eastAsia="Arial" w:hAnsi="Arial" w:cs="Arial"/>
          <w:sz w:val="22"/>
          <w:szCs w:val="22"/>
        </w:rPr>
        <w:t>.</w:t>
      </w:r>
      <w:r>
        <w:rPr>
          <w:rFonts w:ascii="Arial" w:eastAsia="Arial" w:hAnsi="Arial" w:cs="Arial"/>
          <w:spacing w:val="14"/>
          <w:sz w:val="22"/>
          <w:szCs w:val="22"/>
        </w:rPr>
        <w:t xml:space="preserve"> </w:t>
      </w:r>
      <w:r>
        <w:rPr>
          <w:rFonts w:ascii="Arial" w:eastAsia="Arial" w:hAnsi="Arial" w:cs="Arial"/>
          <w:spacing w:val="3"/>
          <w:sz w:val="22"/>
          <w:szCs w:val="22"/>
        </w:rPr>
        <w:t>Thes</w:t>
      </w:r>
      <w:r>
        <w:rPr>
          <w:rFonts w:ascii="Arial" w:eastAsia="Arial" w:hAnsi="Arial" w:cs="Arial"/>
          <w:sz w:val="22"/>
          <w:szCs w:val="22"/>
        </w:rPr>
        <w:t>e</w:t>
      </w:r>
      <w:r>
        <w:rPr>
          <w:rFonts w:ascii="Arial" w:eastAsia="Arial" w:hAnsi="Arial" w:cs="Arial"/>
          <w:spacing w:val="14"/>
          <w:sz w:val="22"/>
          <w:szCs w:val="22"/>
        </w:rPr>
        <w:t xml:space="preserve"> </w:t>
      </w:r>
      <w:r>
        <w:rPr>
          <w:rFonts w:ascii="Arial" w:eastAsia="Arial" w:hAnsi="Arial" w:cs="Arial"/>
          <w:spacing w:val="3"/>
          <w:sz w:val="22"/>
          <w:szCs w:val="22"/>
        </w:rPr>
        <w:t>ar</w:t>
      </w:r>
      <w:r>
        <w:rPr>
          <w:rFonts w:ascii="Arial" w:eastAsia="Arial" w:hAnsi="Arial" w:cs="Arial"/>
          <w:sz w:val="22"/>
          <w:szCs w:val="22"/>
        </w:rPr>
        <w:t>e</w:t>
      </w:r>
      <w:r>
        <w:rPr>
          <w:rFonts w:ascii="Arial" w:eastAsia="Arial" w:hAnsi="Arial" w:cs="Arial"/>
          <w:spacing w:val="14"/>
          <w:sz w:val="22"/>
          <w:szCs w:val="22"/>
        </w:rPr>
        <w:t xml:space="preserve"> </w:t>
      </w:r>
      <w:r>
        <w:rPr>
          <w:rFonts w:ascii="Arial" w:eastAsia="Arial" w:hAnsi="Arial" w:cs="Arial"/>
          <w:spacing w:val="3"/>
          <w:sz w:val="22"/>
          <w:szCs w:val="22"/>
        </w:rPr>
        <w:t>GN</w:t>
      </w:r>
      <w:r>
        <w:rPr>
          <w:rFonts w:ascii="Arial" w:eastAsia="Arial" w:hAnsi="Arial" w:cs="Arial"/>
          <w:sz w:val="22"/>
          <w:szCs w:val="22"/>
        </w:rPr>
        <w:t>U</w:t>
      </w:r>
      <w:r>
        <w:rPr>
          <w:rFonts w:ascii="Arial" w:eastAsia="Arial" w:hAnsi="Arial" w:cs="Arial"/>
          <w:spacing w:val="14"/>
          <w:sz w:val="22"/>
          <w:szCs w:val="22"/>
        </w:rPr>
        <w:t xml:space="preserve"> </w:t>
      </w:r>
      <w:r>
        <w:rPr>
          <w:rFonts w:ascii="Arial" w:eastAsia="Arial" w:hAnsi="Arial" w:cs="Arial"/>
          <w:spacing w:val="3"/>
          <w:sz w:val="22"/>
          <w:szCs w:val="22"/>
        </w:rPr>
        <w:t>Licens</w:t>
      </w:r>
      <w:r>
        <w:rPr>
          <w:rFonts w:ascii="Arial" w:eastAsia="Arial" w:hAnsi="Arial" w:cs="Arial"/>
          <w:sz w:val="22"/>
          <w:szCs w:val="22"/>
        </w:rPr>
        <w:t>e</w:t>
      </w:r>
      <w:r>
        <w:rPr>
          <w:rFonts w:ascii="Arial" w:eastAsia="Arial" w:hAnsi="Arial" w:cs="Arial"/>
          <w:spacing w:val="14"/>
          <w:sz w:val="22"/>
          <w:szCs w:val="22"/>
        </w:rPr>
        <w:t xml:space="preserve"> </w:t>
      </w:r>
      <w:r w:rsidR="00681A14">
        <w:rPr>
          <w:rFonts w:ascii="Arial" w:eastAsia="Arial" w:hAnsi="Arial" w:cs="Arial"/>
          <w:spacing w:val="3"/>
          <w:sz w:val="22"/>
          <w:szCs w:val="22"/>
        </w:rPr>
        <w:t>software</w:t>
      </w:r>
      <w:r w:rsidR="00681A14">
        <w:rPr>
          <w:rFonts w:ascii="Arial" w:eastAsia="Arial" w:hAnsi="Arial" w:cs="Arial"/>
          <w:sz w:val="22"/>
          <w:szCs w:val="22"/>
        </w:rPr>
        <w:t>’s</w:t>
      </w:r>
      <w:r>
        <w:rPr>
          <w:rFonts w:ascii="Arial" w:eastAsia="Arial" w:hAnsi="Arial" w:cs="Arial"/>
          <w:spacing w:val="14"/>
          <w:sz w:val="22"/>
          <w:szCs w:val="22"/>
        </w:rPr>
        <w:t xml:space="preserve"> </w:t>
      </w:r>
      <w:r>
        <w:rPr>
          <w:rFonts w:ascii="Arial" w:eastAsia="Arial" w:hAnsi="Arial" w:cs="Arial"/>
          <w:spacing w:val="3"/>
          <w:sz w:val="22"/>
          <w:szCs w:val="22"/>
        </w:rPr>
        <w:t>availabl</w:t>
      </w:r>
      <w:r>
        <w:rPr>
          <w:rFonts w:ascii="Arial" w:eastAsia="Arial" w:hAnsi="Arial" w:cs="Arial"/>
          <w:sz w:val="22"/>
          <w:szCs w:val="22"/>
        </w:rPr>
        <w:t>e</w:t>
      </w:r>
      <w:r>
        <w:rPr>
          <w:rFonts w:ascii="Arial" w:eastAsia="Arial" w:hAnsi="Arial" w:cs="Arial"/>
          <w:spacing w:val="14"/>
          <w:sz w:val="22"/>
          <w:szCs w:val="22"/>
        </w:rPr>
        <w:t xml:space="preserve"> </w:t>
      </w:r>
      <w:r>
        <w:rPr>
          <w:rFonts w:ascii="Arial" w:eastAsia="Arial" w:hAnsi="Arial" w:cs="Arial"/>
          <w:spacing w:val="3"/>
          <w:sz w:val="22"/>
          <w:szCs w:val="22"/>
        </w:rPr>
        <w:t>o</w:t>
      </w:r>
      <w:r>
        <w:rPr>
          <w:rFonts w:ascii="Arial" w:eastAsia="Arial" w:hAnsi="Arial" w:cs="Arial"/>
          <w:sz w:val="22"/>
          <w:szCs w:val="22"/>
        </w:rPr>
        <w:t>n</w:t>
      </w:r>
      <w:r>
        <w:rPr>
          <w:rFonts w:ascii="Arial" w:eastAsia="Arial" w:hAnsi="Arial" w:cs="Arial"/>
          <w:spacing w:val="14"/>
          <w:sz w:val="22"/>
          <w:szCs w:val="22"/>
        </w:rPr>
        <w:t xml:space="preserve"> </w:t>
      </w:r>
      <w:r>
        <w:rPr>
          <w:rFonts w:ascii="Arial" w:eastAsia="Arial" w:hAnsi="Arial" w:cs="Arial"/>
          <w:spacing w:val="3"/>
          <w:sz w:val="22"/>
          <w:szCs w:val="22"/>
        </w:rPr>
        <w:t>Interne</w:t>
      </w:r>
      <w:r>
        <w:rPr>
          <w:rFonts w:ascii="Arial" w:eastAsia="Arial" w:hAnsi="Arial" w:cs="Arial"/>
          <w:sz w:val="22"/>
          <w:szCs w:val="22"/>
        </w:rPr>
        <w:t>t</w:t>
      </w:r>
      <w:r>
        <w:rPr>
          <w:rFonts w:ascii="Arial" w:eastAsia="Arial" w:hAnsi="Arial" w:cs="Arial"/>
          <w:spacing w:val="14"/>
          <w:sz w:val="22"/>
          <w:szCs w:val="22"/>
        </w:rPr>
        <w:t xml:space="preserve"> </w:t>
      </w:r>
      <w:r>
        <w:rPr>
          <w:rFonts w:ascii="Arial" w:eastAsia="Arial" w:hAnsi="Arial" w:cs="Arial"/>
          <w:spacing w:val="3"/>
          <w:sz w:val="22"/>
          <w:szCs w:val="22"/>
        </w:rPr>
        <w:t>fo</w:t>
      </w:r>
      <w:r>
        <w:rPr>
          <w:rFonts w:ascii="Arial" w:eastAsia="Arial" w:hAnsi="Arial" w:cs="Arial"/>
          <w:sz w:val="22"/>
          <w:szCs w:val="22"/>
        </w:rPr>
        <w:t>r</w:t>
      </w:r>
      <w:r>
        <w:rPr>
          <w:rFonts w:ascii="Arial" w:eastAsia="Arial" w:hAnsi="Arial" w:cs="Arial"/>
          <w:spacing w:val="14"/>
          <w:sz w:val="22"/>
          <w:szCs w:val="22"/>
        </w:rPr>
        <w:t xml:space="preserve"> </w:t>
      </w:r>
      <w:r>
        <w:rPr>
          <w:rFonts w:ascii="Arial" w:eastAsia="Arial" w:hAnsi="Arial" w:cs="Arial"/>
          <w:spacing w:val="3"/>
          <w:sz w:val="22"/>
          <w:szCs w:val="22"/>
        </w:rPr>
        <w:t>free</w:t>
      </w:r>
    </w:p>
    <w:p w14:paraId="7D0F6E1F" w14:textId="77777777" w:rsidR="003D463F" w:rsidRDefault="003D463F">
      <w:pPr>
        <w:spacing w:before="16" w:line="240" w:lineRule="exact"/>
        <w:rPr>
          <w:sz w:val="24"/>
          <w:szCs w:val="24"/>
        </w:rPr>
      </w:pPr>
    </w:p>
    <w:p w14:paraId="5400A042" w14:textId="0C0A80CD" w:rsidR="003D463F" w:rsidRDefault="008E1BC1">
      <w:pPr>
        <w:spacing w:line="243" w:lineRule="auto"/>
        <w:ind w:left="220" w:right="157"/>
        <w:jc w:val="both"/>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pacing w:val="6"/>
          <w:sz w:val="22"/>
          <w:szCs w:val="22"/>
        </w:rPr>
        <w:t>Th</w:t>
      </w:r>
      <w:r>
        <w:rPr>
          <w:rFonts w:ascii="Arial" w:eastAsia="Arial" w:hAnsi="Arial" w:cs="Arial"/>
          <w:sz w:val="22"/>
          <w:szCs w:val="22"/>
        </w:rPr>
        <w:t xml:space="preserve">e </w:t>
      </w:r>
      <w:r>
        <w:rPr>
          <w:rFonts w:ascii="Arial" w:eastAsia="Arial" w:hAnsi="Arial" w:cs="Arial"/>
          <w:spacing w:val="6"/>
          <w:sz w:val="22"/>
          <w:szCs w:val="22"/>
        </w:rPr>
        <w:t>custome</w:t>
      </w:r>
      <w:r>
        <w:rPr>
          <w:rFonts w:ascii="Arial" w:eastAsia="Arial" w:hAnsi="Arial" w:cs="Arial"/>
          <w:sz w:val="22"/>
          <w:szCs w:val="22"/>
        </w:rPr>
        <w:t xml:space="preserve">r </w:t>
      </w:r>
      <w:r>
        <w:rPr>
          <w:rFonts w:ascii="Arial" w:eastAsia="Arial" w:hAnsi="Arial" w:cs="Arial"/>
          <w:spacing w:val="6"/>
          <w:sz w:val="22"/>
          <w:szCs w:val="22"/>
        </w:rPr>
        <w:t>shal</w:t>
      </w:r>
      <w:r>
        <w:rPr>
          <w:rFonts w:ascii="Arial" w:eastAsia="Arial" w:hAnsi="Arial" w:cs="Arial"/>
          <w:sz w:val="22"/>
          <w:szCs w:val="22"/>
        </w:rPr>
        <w:t xml:space="preserve">l </w:t>
      </w:r>
      <w:r>
        <w:rPr>
          <w:rFonts w:ascii="Arial" w:eastAsia="Arial" w:hAnsi="Arial" w:cs="Arial"/>
          <w:spacing w:val="6"/>
          <w:sz w:val="22"/>
          <w:szCs w:val="22"/>
        </w:rPr>
        <w:t>confir</w:t>
      </w:r>
      <w:r>
        <w:rPr>
          <w:rFonts w:ascii="Arial" w:eastAsia="Arial" w:hAnsi="Arial" w:cs="Arial"/>
          <w:sz w:val="22"/>
          <w:szCs w:val="22"/>
        </w:rPr>
        <w:t xml:space="preserve">m </w:t>
      </w:r>
      <w:r>
        <w:rPr>
          <w:rFonts w:ascii="Arial" w:eastAsia="Arial" w:hAnsi="Arial" w:cs="Arial"/>
          <w:spacing w:val="6"/>
          <w:sz w:val="22"/>
          <w:szCs w:val="22"/>
        </w:rPr>
        <w:t>th</w:t>
      </w:r>
      <w:r>
        <w:rPr>
          <w:rFonts w:ascii="Arial" w:eastAsia="Arial" w:hAnsi="Arial" w:cs="Arial"/>
          <w:sz w:val="22"/>
          <w:szCs w:val="22"/>
        </w:rPr>
        <w:t xml:space="preserve">e </w:t>
      </w:r>
      <w:r>
        <w:rPr>
          <w:rFonts w:ascii="Arial" w:eastAsia="Arial" w:hAnsi="Arial" w:cs="Arial"/>
          <w:spacing w:val="6"/>
          <w:sz w:val="22"/>
          <w:szCs w:val="22"/>
        </w:rPr>
        <w:t>availabilit</w:t>
      </w:r>
      <w:r>
        <w:rPr>
          <w:rFonts w:ascii="Arial" w:eastAsia="Arial" w:hAnsi="Arial" w:cs="Arial"/>
          <w:sz w:val="22"/>
          <w:szCs w:val="22"/>
        </w:rPr>
        <w:t xml:space="preserve">y </w:t>
      </w:r>
      <w:r>
        <w:rPr>
          <w:rFonts w:ascii="Arial" w:eastAsia="Arial" w:hAnsi="Arial" w:cs="Arial"/>
          <w:spacing w:val="6"/>
          <w:sz w:val="22"/>
          <w:szCs w:val="22"/>
        </w:rPr>
        <w:t>o</w:t>
      </w:r>
      <w:r>
        <w:rPr>
          <w:rFonts w:ascii="Arial" w:eastAsia="Arial" w:hAnsi="Arial" w:cs="Arial"/>
          <w:sz w:val="22"/>
          <w:szCs w:val="22"/>
        </w:rPr>
        <w:t xml:space="preserve">f </w:t>
      </w:r>
      <w:r>
        <w:rPr>
          <w:rFonts w:ascii="Arial" w:eastAsia="Arial" w:hAnsi="Arial" w:cs="Arial"/>
          <w:spacing w:val="6"/>
          <w:sz w:val="22"/>
          <w:szCs w:val="22"/>
        </w:rPr>
        <w:t>necessar</w:t>
      </w:r>
      <w:r>
        <w:rPr>
          <w:rFonts w:ascii="Arial" w:eastAsia="Arial" w:hAnsi="Arial" w:cs="Arial"/>
          <w:sz w:val="22"/>
          <w:szCs w:val="22"/>
        </w:rPr>
        <w:t xml:space="preserve">y </w:t>
      </w:r>
      <w:r>
        <w:rPr>
          <w:rFonts w:ascii="Arial" w:eastAsia="Arial" w:hAnsi="Arial" w:cs="Arial"/>
          <w:spacing w:val="6"/>
          <w:sz w:val="22"/>
          <w:szCs w:val="22"/>
        </w:rPr>
        <w:t>networkin</w:t>
      </w:r>
      <w:r>
        <w:rPr>
          <w:rFonts w:ascii="Arial" w:eastAsia="Arial" w:hAnsi="Arial" w:cs="Arial"/>
          <w:sz w:val="22"/>
          <w:szCs w:val="22"/>
        </w:rPr>
        <w:t xml:space="preserve">g </w:t>
      </w:r>
      <w:r>
        <w:rPr>
          <w:rFonts w:ascii="Arial" w:eastAsia="Arial" w:hAnsi="Arial" w:cs="Arial"/>
          <w:spacing w:val="6"/>
          <w:sz w:val="22"/>
          <w:szCs w:val="22"/>
        </w:rPr>
        <w:t>an</w:t>
      </w:r>
      <w:r>
        <w:rPr>
          <w:rFonts w:ascii="Arial" w:eastAsia="Arial" w:hAnsi="Arial" w:cs="Arial"/>
          <w:sz w:val="22"/>
          <w:szCs w:val="22"/>
        </w:rPr>
        <w:t xml:space="preserve">d </w:t>
      </w:r>
      <w:r>
        <w:rPr>
          <w:rFonts w:ascii="Arial" w:eastAsia="Arial" w:hAnsi="Arial" w:cs="Arial"/>
          <w:spacing w:val="6"/>
          <w:sz w:val="22"/>
          <w:szCs w:val="22"/>
        </w:rPr>
        <w:t>hardwar</w:t>
      </w:r>
      <w:r>
        <w:rPr>
          <w:rFonts w:ascii="Arial" w:eastAsia="Arial" w:hAnsi="Arial" w:cs="Arial"/>
          <w:sz w:val="22"/>
          <w:szCs w:val="22"/>
        </w:rPr>
        <w:t xml:space="preserve">e </w:t>
      </w:r>
      <w:r>
        <w:rPr>
          <w:rFonts w:ascii="Arial" w:eastAsia="Arial" w:hAnsi="Arial" w:cs="Arial"/>
          <w:spacing w:val="6"/>
          <w:sz w:val="22"/>
          <w:szCs w:val="22"/>
        </w:rPr>
        <w:t>requirements conveye</w:t>
      </w:r>
      <w:r>
        <w:rPr>
          <w:rFonts w:ascii="Arial" w:eastAsia="Arial" w:hAnsi="Arial" w:cs="Arial"/>
          <w:sz w:val="22"/>
          <w:szCs w:val="22"/>
        </w:rPr>
        <w:t>d</w:t>
      </w:r>
      <w:r>
        <w:rPr>
          <w:rFonts w:ascii="Arial" w:eastAsia="Arial" w:hAnsi="Arial" w:cs="Arial"/>
          <w:spacing w:val="25"/>
          <w:sz w:val="22"/>
          <w:szCs w:val="22"/>
        </w:rPr>
        <w:t xml:space="preserve"> </w:t>
      </w:r>
      <w:r>
        <w:rPr>
          <w:rFonts w:ascii="Arial" w:eastAsia="Arial" w:hAnsi="Arial" w:cs="Arial"/>
          <w:spacing w:val="6"/>
          <w:sz w:val="22"/>
          <w:szCs w:val="22"/>
        </w:rPr>
        <w:t>t</w:t>
      </w:r>
      <w:r>
        <w:rPr>
          <w:rFonts w:ascii="Arial" w:eastAsia="Arial" w:hAnsi="Arial" w:cs="Arial"/>
          <w:sz w:val="22"/>
          <w:szCs w:val="22"/>
        </w:rPr>
        <w:t>o</w:t>
      </w:r>
      <w:r>
        <w:rPr>
          <w:rFonts w:ascii="Arial" w:eastAsia="Arial" w:hAnsi="Arial" w:cs="Arial"/>
          <w:spacing w:val="25"/>
          <w:sz w:val="22"/>
          <w:szCs w:val="22"/>
        </w:rPr>
        <w:t xml:space="preserve"> </w:t>
      </w:r>
      <w:r>
        <w:rPr>
          <w:rFonts w:ascii="Arial" w:eastAsia="Arial" w:hAnsi="Arial" w:cs="Arial"/>
          <w:spacing w:val="6"/>
          <w:sz w:val="22"/>
          <w:szCs w:val="22"/>
        </w:rPr>
        <w:t>the</w:t>
      </w:r>
      <w:r>
        <w:rPr>
          <w:rFonts w:ascii="Arial" w:eastAsia="Arial" w:hAnsi="Arial" w:cs="Arial"/>
          <w:sz w:val="22"/>
          <w:szCs w:val="22"/>
        </w:rPr>
        <w:t>m</w:t>
      </w:r>
      <w:r>
        <w:rPr>
          <w:rFonts w:ascii="Arial" w:eastAsia="Arial" w:hAnsi="Arial" w:cs="Arial"/>
          <w:spacing w:val="25"/>
          <w:sz w:val="22"/>
          <w:szCs w:val="22"/>
        </w:rPr>
        <w:t xml:space="preserve"> </w:t>
      </w:r>
      <w:r>
        <w:rPr>
          <w:rFonts w:ascii="Arial" w:eastAsia="Arial" w:hAnsi="Arial" w:cs="Arial"/>
          <w:spacing w:val="6"/>
          <w:sz w:val="22"/>
          <w:szCs w:val="22"/>
        </w:rPr>
        <w:t>befor</w:t>
      </w:r>
      <w:r>
        <w:rPr>
          <w:rFonts w:ascii="Arial" w:eastAsia="Arial" w:hAnsi="Arial" w:cs="Arial"/>
          <w:sz w:val="22"/>
          <w:szCs w:val="22"/>
        </w:rPr>
        <w:t>e</w:t>
      </w:r>
      <w:r>
        <w:rPr>
          <w:rFonts w:ascii="Arial" w:eastAsia="Arial" w:hAnsi="Arial" w:cs="Arial"/>
          <w:spacing w:val="25"/>
          <w:sz w:val="22"/>
          <w:szCs w:val="22"/>
        </w:rPr>
        <w:t xml:space="preserve"> </w:t>
      </w:r>
      <w:r>
        <w:rPr>
          <w:rFonts w:ascii="Arial" w:eastAsia="Arial" w:hAnsi="Arial" w:cs="Arial"/>
          <w:spacing w:val="6"/>
          <w:sz w:val="22"/>
          <w:szCs w:val="22"/>
        </w:rPr>
        <w:t>th</w:t>
      </w:r>
      <w:r>
        <w:rPr>
          <w:rFonts w:ascii="Arial" w:eastAsia="Arial" w:hAnsi="Arial" w:cs="Arial"/>
          <w:sz w:val="22"/>
          <w:szCs w:val="22"/>
        </w:rPr>
        <w:t>e</w:t>
      </w:r>
      <w:r>
        <w:rPr>
          <w:rFonts w:ascii="Arial" w:eastAsia="Arial" w:hAnsi="Arial" w:cs="Arial"/>
          <w:spacing w:val="25"/>
          <w:sz w:val="22"/>
          <w:szCs w:val="22"/>
        </w:rPr>
        <w:t xml:space="preserve"> </w:t>
      </w:r>
      <w:r>
        <w:rPr>
          <w:rFonts w:ascii="Arial" w:eastAsia="Arial" w:hAnsi="Arial" w:cs="Arial"/>
          <w:spacing w:val="6"/>
          <w:sz w:val="22"/>
          <w:szCs w:val="22"/>
        </w:rPr>
        <w:t>schedule</w:t>
      </w:r>
      <w:r>
        <w:rPr>
          <w:rFonts w:ascii="Arial" w:eastAsia="Arial" w:hAnsi="Arial" w:cs="Arial"/>
          <w:sz w:val="22"/>
          <w:szCs w:val="22"/>
        </w:rPr>
        <w:t>d</w:t>
      </w:r>
      <w:r>
        <w:rPr>
          <w:rFonts w:ascii="Arial" w:eastAsia="Arial" w:hAnsi="Arial" w:cs="Arial"/>
          <w:spacing w:val="25"/>
          <w:sz w:val="22"/>
          <w:szCs w:val="22"/>
        </w:rPr>
        <w:t xml:space="preserve"> </w:t>
      </w:r>
      <w:r>
        <w:rPr>
          <w:rFonts w:ascii="Arial" w:eastAsia="Arial" w:hAnsi="Arial" w:cs="Arial"/>
          <w:spacing w:val="6"/>
          <w:sz w:val="22"/>
          <w:szCs w:val="22"/>
        </w:rPr>
        <w:t>installatio</w:t>
      </w:r>
      <w:r>
        <w:rPr>
          <w:rFonts w:ascii="Arial" w:eastAsia="Arial" w:hAnsi="Arial" w:cs="Arial"/>
          <w:sz w:val="22"/>
          <w:szCs w:val="22"/>
        </w:rPr>
        <w:t>n</w:t>
      </w:r>
      <w:r>
        <w:rPr>
          <w:rFonts w:ascii="Arial" w:eastAsia="Arial" w:hAnsi="Arial" w:cs="Arial"/>
          <w:spacing w:val="25"/>
          <w:sz w:val="22"/>
          <w:szCs w:val="22"/>
        </w:rPr>
        <w:t xml:space="preserve"> </w:t>
      </w:r>
      <w:r>
        <w:rPr>
          <w:rFonts w:ascii="Arial" w:eastAsia="Arial" w:hAnsi="Arial" w:cs="Arial"/>
          <w:spacing w:val="6"/>
          <w:sz w:val="22"/>
          <w:szCs w:val="22"/>
        </w:rPr>
        <w:t>o</w:t>
      </w:r>
      <w:r>
        <w:rPr>
          <w:rFonts w:ascii="Arial" w:eastAsia="Arial" w:hAnsi="Arial" w:cs="Arial"/>
          <w:sz w:val="22"/>
          <w:szCs w:val="22"/>
        </w:rPr>
        <w:t>f</w:t>
      </w:r>
      <w:r>
        <w:rPr>
          <w:rFonts w:ascii="Arial" w:eastAsia="Arial" w:hAnsi="Arial" w:cs="Arial"/>
          <w:spacing w:val="25"/>
          <w:sz w:val="22"/>
          <w:szCs w:val="22"/>
        </w:rPr>
        <w:t xml:space="preserve"> </w:t>
      </w:r>
      <w:r w:rsidR="00801942">
        <w:rPr>
          <w:rFonts w:ascii="Arial" w:eastAsia="Arial" w:hAnsi="Arial" w:cs="Arial"/>
          <w:spacing w:val="6"/>
          <w:sz w:val="22"/>
          <w:szCs w:val="22"/>
        </w:rPr>
        <w:t xml:space="preserve">Clock </w:t>
      </w:r>
      <w:r w:rsidR="009013C0">
        <w:rPr>
          <w:rFonts w:ascii="Arial" w:eastAsia="Arial" w:hAnsi="Arial" w:cs="Arial"/>
          <w:spacing w:val="6"/>
          <w:sz w:val="22"/>
          <w:szCs w:val="22"/>
        </w:rPr>
        <w:t>LOS</w:t>
      </w:r>
      <w:r>
        <w:rPr>
          <w:rFonts w:ascii="Arial" w:eastAsia="Arial" w:hAnsi="Arial" w:cs="Arial"/>
          <w:spacing w:val="25"/>
          <w:sz w:val="22"/>
          <w:szCs w:val="22"/>
        </w:rPr>
        <w:t xml:space="preserve"> </w:t>
      </w:r>
      <w:r>
        <w:rPr>
          <w:rFonts w:ascii="Arial" w:eastAsia="Arial" w:hAnsi="Arial" w:cs="Arial"/>
          <w:spacing w:val="6"/>
          <w:sz w:val="22"/>
          <w:szCs w:val="22"/>
        </w:rPr>
        <w:t>a</w:t>
      </w:r>
      <w:r>
        <w:rPr>
          <w:rFonts w:ascii="Arial" w:eastAsia="Arial" w:hAnsi="Arial" w:cs="Arial"/>
          <w:sz w:val="22"/>
          <w:szCs w:val="22"/>
        </w:rPr>
        <w:t>t</w:t>
      </w:r>
      <w:r>
        <w:rPr>
          <w:rFonts w:ascii="Arial" w:eastAsia="Arial" w:hAnsi="Arial" w:cs="Arial"/>
          <w:spacing w:val="25"/>
          <w:sz w:val="22"/>
          <w:szCs w:val="22"/>
        </w:rPr>
        <w:t xml:space="preserve"> </w:t>
      </w:r>
      <w:r>
        <w:rPr>
          <w:rFonts w:ascii="Arial" w:eastAsia="Arial" w:hAnsi="Arial" w:cs="Arial"/>
          <w:spacing w:val="6"/>
          <w:sz w:val="22"/>
          <w:szCs w:val="22"/>
        </w:rPr>
        <w:t>site</w:t>
      </w:r>
    </w:p>
    <w:p w14:paraId="3710EDB4" w14:textId="77777777" w:rsidR="003D463F" w:rsidRDefault="003D463F">
      <w:pPr>
        <w:spacing w:before="16" w:line="240" w:lineRule="exact"/>
        <w:rPr>
          <w:sz w:val="24"/>
          <w:szCs w:val="24"/>
        </w:rPr>
      </w:pPr>
    </w:p>
    <w:p w14:paraId="1F7BD12F" w14:textId="77777777" w:rsidR="003D463F" w:rsidRDefault="008E1BC1">
      <w:pPr>
        <w:spacing w:line="242" w:lineRule="auto"/>
        <w:ind w:left="220" w:right="157"/>
        <w:jc w:val="both"/>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pacing w:val="5"/>
          <w:sz w:val="22"/>
          <w:szCs w:val="22"/>
        </w:rPr>
        <w:t>Custome</w:t>
      </w:r>
      <w:r>
        <w:rPr>
          <w:rFonts w:ascii="Arial" w:eastAsia="Arial" w:hAnsi="Arial" w:cs="Arial"/>
          <w:sz w:val="22"/>
          <w:szCs w:val="22"/>
        </w:rPr>
        <w:t xml:space="preserve">r </w:t>
      </w:r>
      <w:r>
        <w:rPr>
          <w:rFonts w:ascii="Arial" w:eastAsia="Arial" w:hAnsi="Arial" w:cs="Arial"/>
          <w:spacing w:val="5"/>
          <w:sz w:val="22"/>
          <w:szCs w:val="22"/>
        </w:rPr>
        <w:t>woul</w:t>
      </w:r>
      <w:r>
        <w:rPr>
          <w:rFonts w:ascii="Arial" w:eastAsia="Arial" w:hAnsi="Arial" w:cs="Arial"/>
          <w:sz w:val="22"/>
          <w:szCs w:val="22"/>
        </w:rPr>
        <w:t xml:space="preserve">d </w:t>
      </w:r>
      <w:r>
        <w:rPr>
          <w:rFonts w:ascii="Arial" w:eastAsia="Arial" w:hAnsi="Arial" w:cs="Arial"/>
          <w:spacing w:val="5"/>
          <w:sz w:val="22"/>
          <w:szCs w:val="22"/>
        </w:rPr>
        <w:t>mak</w:t>
      </w:r>
      <w:r>
        <w:rPr>
          <w:rFonts w:ascii="Arial" w:eastAsia="Arial" w:hAnsi="Arial" w:cs="Arial"/>
          <w:sz w:val="22"/>
          <w:szCs w:val="22"/>
        </w:rPr>
        <w:t xml:space="preserve">e </w:t>
      </w:r>
      <w:r>
        <w:rPr>
          <w:rFonts w:ascii="Arial" w:eastAsia="Arial" w:hAnsi="Arial" w:cs="Arial"/>
          <w:spacing w:val="5"/>
          <w:sz w:val="22"/>
          <w:szCs w:val="22"/>
        </w:rPr>
        <w:t>al</w:t>
      </w:r>
      <w:r>
        <w:rPr>
          <w:rFonts w:ascii="Arial" w:eastAsia="Arial" w:hAnsi="Arial" w:cs="Arial"/>
          <w:sz w:val="22"/>
          <w:szCs w:val="22"/>
        </w:rPr>
        <w:t xml:space="preserve">l </w:t>
      </w:r>
      <w:r>
        <w:rPr>
          <w:rFonts w:ascii="Arial" w:eastAsia="Arial" w:hAnsi="Arial" w:cs="Arial"/>
          <w:spacing w:val="5"/>
          <w:sz w:val="22"/>
          <w:szCs w:val="22"/>
        </w:rPr>
        <w:t>effort</w:t>
      </w:r>
      <w:r>
        <w:rPr>
          <w:rFonts w:ascii="Arial" w:eastAsia="Arial" w:hAnsi="Arial" w:cs="Arial"/>
          <w:sz w:val="22"/>
          <w:szCs w:val="22"/>
        </w:rPr>
        <w:t xml:space="preserve">s </w:t>
      </w:r>
      <w:r>
        <w:rPr>
          <w:rFonts w:ascii="Arial" w:eastAsia="Arial" w:hAnsi="Arial" w:cs="Arial"/>
          <w:spacing w:val="5"/>
          <w:sz w:val="22"/>
          <w:szCs w:val="22"/>
        </w:rPr>
        <w:t>t</w:t>
      </w:r>
      <w:r>
        <w:rPr>
          <w:rFonts w:ascii="Arial" w:eastAsia="Arial" w:hAnsi="Arial" w:cs="Arial"/>
          <w:sz w:val="22"/>
          <w:szCs w:val="22"/>
        </w:rPr>
        <w:t xml:space="preserve">o </w:t>
      </w:r>
      <w:r>
        <w:rPr>
          <w:rFonts w:ascii="Arial" w:eastAsia="Arial" w:hAnsi="Arial" w:cs="Arial"/>
          <w:spacing w:val="5"/>
          <w:sz w:val="22"/>
          <w:szCs w:val="22"/>
        </w:rPr>
        <w:t>mak</w:t>
      </w:r>
      <w:r>
        <w:rPr>
          <w:rFonts w:ascii="Arial" w:eastAsia="Arial" w:hAnsi="Arial" w:cs="Arial"/>
          <w:sz w:val="22"/>
          <w:szCs w:val="22"/>
        </w:rPr>
        <w:t xml:space="preserve">e </w:t>
      </w:r>
      <w:r>
        <w:rPr>
          <w:rFonts w:ascii="Arial" w:eastAsia="Arial" w:hAnsi="Arial" w:cs="Arial"/>
          <w:spacing w:val="5"/>
          <w:sz w:val="22"/>
          <w:szCs w:val="22"/>
        </w:rPr>
        <w:t>us</w:t>
      </w:r>
      <w:r>
        <w:rPr>
          <w:rFonts w:ascii="Arial" w:eastAsia="Arial" w:hAnsi="Arial" w:cs="Arial"/>
          <w:sz w:val="22"/>
          <w:szCs w:val="22"/>
        </w:rPr>
        <w:t xml:space="preserve">e </w:t>
      </w:r>
      <w:r>
        <w:rPr>
          <w:rFonts w:ascii="Arial" w:eastAsia="Arial" w:hAnsi="Arial" w:cs="Arial"/>
          <w:spacing w:val="5"/>
          <w:sz w:val="22"/>
          <w:szCs w:val="22"/>
        </w:rPr>
        <w:t>o</w:t>
      </w:r>
      <w:r>
        <w:rPr>
          <w:rFonts w:ascii="Arial" w:eastAsia="Arial" w:hAnsi="Arial" w:cs="Arial"/>
          <w:sz w:val="22"/>
          <w:szCs w:val="22"/>
        </w:rPr>
        <w:t xml:space="preserve">f </w:t>
      </w:r>
      <w:r>
        <w:rPr>
          <w:rFonts w:ascii="Arial" w:eastAsia="Arial" w:hAnsi="Arial" w:cs="Arial"/>
          <w:spacing w:val="5"/>
          <w:sz w:val="22"/>
          <w:szCs w:val="22"/>
        </w:rPr>
        <w:t>th</w:t>
      </w:r>
      <w:r>
        <w:rPr>
          <w:rFonts w:ascii="Arial" w:eastAsia="Arial" w:hAnsi="Arial" w:cs="Arial"/>
          <w:sz w:val="22"/>
          <w:szCs w:val="22"/>
        </w:rPr>
        <w:t xml:space="preserve">e </w:t>
      </w:r>
      <w:r>
        <w:rPr>
          <w:rFonts w:ascii="Arial" w:eastAsia="Arial" w:hAnsi="Arial" w:cs="Arial"/>
          <w:spacing w:val="5"/>
          <w:sz w:val="22"/>
          <w:szCs w:val="22"/>
        </w:rPr>
        <w:t>standar</w:t>
      </w:r>
      <w:r>
        <w:rPr>
          <w:rFonts w:ascii="Arial" w:eastAsia="Arial" w:hAnsi="Arial" w:cs="Arial"/>
          <w:sz w:val="22"/>
          <w:szCs w:val="22"/>
        </w:rPr>
        <w:t xml:space="preserve">d </w:t>
      </w:r>
      <w:r>
        <w:rPr>
          <w:rFonts w:ascii="Arial" w:eastAsia="Arial" w:hAnsi="Arial" w:cs="Arial"/>
          <w:spacing w:val="5"/>
          <w:sz w:val="22"/>
          <w:szCs w:val="22"/>
        </w:rPr>
        <w:t>form</w:t>
      </w:r>
      <w:r>
        <w:rPr>
          <w:rFonts w:ascii="Arial" w:eastAsia="Arial" w:hAnsi="Arial" w:cs="Arial"/>
          <w:sz w:val="22"/>
          <w:szCs w:val="22"/>
        </w:rPr>
        <w:t xml:space="preserve">s </w:t>
      </w:r>
      <w:r>
        <w:rPr>
          <w:rFonts w:ascii="Arial" w:eastAsia="Arial" w:hAnsi="Arial" w:cs="Arial"/>
          <w:spacing w:val="5"/>
          <w:sz w:val="22"/>
          <w:szCs w:val="22"/>
        </w:rPr>
        <w:t>an</w:t>
      </w:r>
      <w:r>
        <w:rPr>
          <w:rFonts w:ascii="Arial" w:eastAsia="Arial" w:hAnsi="Arial" w:cs="Arial"/>
          <w:sz w:val="22"/>
          <w:szCs w:val="22"/>
        </w:rPr>
        <w:t xml:space="preserve">d </w:t>
      </w:r>
      <w:r>
        <w:rPr>
          <w:rFonts w:ascii="Arial" w:eastAsia="Arial" w:hAnsi="Arial" w:cs="Arial"/>
          <w:spacing w:val="5"/>
          <w:sz w:val="22"/>
          <w:szCs w:val="22"/>
        </w:rPr>
        <w:t>report</w:t>
      </w:r>
      <w:r>
        <w:rPr>
          <w:rFonts w:ascii="Arial" w:eastAsia="Arial" w:hAnsi="Arial" w:cs="Arial"/>
          <w:sz w:val="22"/>
          <w:szCs w:val="22"/>
        </w:rPr>
        <w:t xml:space="preserve">s </w:t>
      </w:r>
      <w:r>
        <w:rPr>
          <w:rFonts w:ascii="Arial" w:eastAsia="Arial" w:hAnsi="Arial" w:cs="Arial"/>
          <w:spacing w:val="5"/>
          <w:sz w:val="22"/>
          <w:szCs w:val="22"/>
        </w:rPr>
        <w:t>provide</w:t>
      </w:r>
      <w:r>
        <w:rPr>
          <w:rFonts w:ascii="Arial" w:eastAsia="Arial" w:hAnsi="Arial" w:cs="Arial"/>
          <w:sz w:val="22"/>
          <w:szCs w:val="22"/>
        </w:rPr>
        <w:t xml:space="preserve">d </w:t>
      </w:r>
      <w:r>
        <w:rPr>
          <w:rFonts w:ascii="Arial" w:eastAsia="Arial" w:hAnsi="Arial" w:cs="Arial"/>
          <w:spacing w:val="5"/>
          <w:sz w:val="22"/>
          <w:szCs w:val="22"/>
        </w:rPr>
        <w:t>i</w:t>
      </w:r>
      <w:r>
        <w:rPr>
          <w:rFonts w:ascii="Arial" w:eastAsia="Arial" w:hAnsi="Arial" w:cs="Arial"/>
          <w:sz w:val="22"/>
          <w:szCs w:val="22"/>
        </w:rPr>
        <w:t xml:space="preserve">n </w:t>
      </w:r>
      <w:r>
        <w:rPr>
          <w:rFonts w:ascii="Arial" w:eastAsia="Arial" w:hAnsi="Arial" w:cs="Arial"/>
          <w:spacing w:val="5"/>
          <w:sz w:val="22"/>
          <w:szCs w:val="22"/>
        </w:rPr>
        <w:t xml:space="preserve">the </w:t>
      </w:r>
      <w:r>
        <w:rPr>
          <w:rFonts w:ascii="Arial" w:eastAsia="Arial" w:hAnsi="Arial" w:cs="Arial"/>
          <w:spacing w:val="1"/>
          <w:sz w:val="22"/>
          <w:szCs w:val="22"/>
        </w:rPr>
        <w:t>system</w:t>
      </w:r>
      <w:r>
        <w:rPr>
          <w:rFonts w:ascii="Arial" w:eastAsia="Arial" w:hAnsi="Arial" w:cs="Arial"/>
          <w:sz w:val="22"/>
          <w:szCs w:val="22"/>
        </w:rPr>
        <w:t xml:space="preserve">, </w:t>
      </w:r>
      <w:r>
        <w:rPr>
          <w:rFonts w:ascii="Arial" w:eastAsia="Arial" w:hAnsi="Arial" w:cs="Arial"/>
          <w:spacing w:val="1"/>
          <w:sz w:val="22"/>
          <w:szCs w:val="22"/>
        </w:rPr>
        <w:t>i</w:t>
      </w:r>
      <w:r>
        <w:rPr>
          <w:rFonts w:ascii="Arial" w:eastAsia="Arial" w:hAnsi="Arial" w:cs="Arial"/>
          <w:sz w:val="22"/>
          <w:szCs w:val="22"/>
        </w:rPr>
        <w:t xml:space="preserve">f </w:t>
      </w:r>
      <w:r>
        <w:rPr>
          <w:rFonts w:ascii="Arial" w:eastAsia="Arial" w:hAnsi="Arial" w:cs="Arial"/>
          <w:spacing w:val="1"/>
          <w:sz w:val="22"/>
          <w:szCs w:val="22"/>
        </w:rPr>
        <w:t>require</w:t>
      </w:r>
      <w:r>
        <w:rPr>
          <w:rFonts w:ascii="Arial" w:eastAsia="Arial" w:hAnsi="Arial" w:cs="Arial"/>
          <w:sz w:val="22"/>
          <w:szCs w:val="22"/>
        </w:rPr>
        <w:t xml:space="preserve">d </w:t>
      </w:r>
      <w:r>
        <w:rPr>
          <w:rFonts w:ascii="Arial" w:eastAsia="Arial" w:hAnsi="Arial" w:cs="Arial"/>
          <w:spacing w:val="1"/>
          <w:sz w:val="22"/>
          <w:szCs w:val="22"/>
        </w:rPr>
        <w:t>wit</w:t>
      </w:r>
      <w:r>
        <w:rPr>
          <w:rFonts w:ascii="Arial" w:eastAsia="Arial" w:hAnsi="Arial" w:cs="Arial"/>
          <w:sz w:val="22"/>
          <w:szCs w:val="22"/>
        </w:rPr>
        <w:t xml:space="preserve">h </w:t>
      </w:r>
      <w:r>
        <w:rPr>
          <w:rFonts w:ascii="Arial" w:eastAsia="Arial" w:hAnsi="Arial" w:cs="Arial"/>
          <w:spacing w:val="1"/>
          <w:sz w:val="22"/>
          <w:szCs w:val="22"/>
        </w:rPr>
        <w:t>n</w:t>
      </w:r>
      <w:r>
        <w:rPr>
          <w:rFonts w:ascii="Arial" w:eastAsia="Arial" w:hAnsi="Arial" w:cs="Arial"/>
          <w:sz w:val="22"/>
          <w:szCs w:val="22"/>
        </w:rPr>
        <w:t xml:space="preserve">o </w:t>
      </w:r>
      <w:r>
        <w:rPr>
          <w:rFonts w:ascii="Arial" w:eastAsia="Arial" w:hAnsi="Arial" w:cs="Arial"/>
          <w:spacing w:val="1"/>
          <w:sz w:val="22"/>
          <w:szCs w:val="22"/>
        </w:rPr>
        <w:t>modifications</w:t>
      </w:r>
      <w:r>
        <w:rPr>
          <w:rFonts w:ascii="Arial" w:eastAsia="Arial" w:hAnsi="Arial" w:cs="Arial"/>
          <w:sz w:val="22"/>
          <w:szCs w:val="22"/>
        </w:rPr>
        <w:t xml:space="preserve">. </w:t>
      </w:r>
      <w:r>
        <w:rPr>
          <w:rFonts w:ascii="Arial" w:eastAsia="Arial" w:hAnsi="Arial" w:cs="Arial"/>
          <w:spacing w:val="1"/>
          <w:sz w:val="22"/>
          <w:szCs w:val="22"/>
        </w:rPr>
        <w:t>I</w:t>
      </w:r>
      <w:r>
        <w:rPr>
          <w:rFonts w:ascii="Arial" w:eastAsia="Arial" w:hAnsi="Arial" w:cs="Arial"/>
          <w:sz w:val="22"/>
          <w:szCs w:val="22"/>
        </w:rPr>
        <w:t xml:space="preserve">n </w:t>
      </w:r>
      <w:r>
        <w:rPr>
          <w:rFonts w:ascii="Arial" w:eastAsia="Arial" w:hAnsi="Arial" w:cs="Arial"/>
          <w:spacing w:val="1"/>
          <w:sz w:val="22"/>
          <w:szCs w:val="22"/>
        </w:rPr>
        <w:t>cas</w:t>
      </w:r>
      <w:r>
        <w:rPr>
          <w:rFonts w:ascii="Arial" w:eastAsia="Arial" w:hAnsi="Arial" w:cs="Arial"/>
          <w:sz w:val="22"/>
          <w:szCs w:val="22"/>
        </w:rPr>
        <w:t xml:space="preserve">e </w:t>
      </w:r>
      <w:r>
        <w:rPr>
          <w:rFonts w:ascii="Arial" w:eastAsia="Arial" w:hAnsi="Arial" w:cs="Arial"/>
          <w:spacing w:val="1"/>
          <w:sz w:val="22"/>
          <w:szCs w:val="22"/>
        </w:rPr>
        <w:t>ther</w:t>
      </w:r>
      <w:r>
        <w:rPr>
          <w:rFonts w:ascii="Arial" w:eastAsia="Arial" w:hAnsi="Arial" w:cs="Arial"/>
          <w:sz w:val="22"/>
          <w:szCs w:val="22"/>
        </w:rPr>
        <w:t xml:space="preserve">e </w:t>
      </w:r>
      <w:r>
        <w:rPr>
          <w:rFonts w:ascii="Arial" w:eastAsia="Arial" w:hAnsi="Arial" w:cs="Arial"/>
          <w:spacing w:val="1"/>
          <w:sz w:val="22"/>
          <w:szCs w:val="22"/>
        </w:rPr>
        <w:t>i</w:t>
      </w:r>
      <w:r>
        <w:rPr>
          <w:rFonts w:ascii="Arial" w:eastAsia="Arial" w:hAnsi="Arial" w:cs="Arial"/>
          <w:sz w:val="22"/>
          <w:szCs w:val="22"/>
        </w:rPr>
        <w:t xml:space="preserve">s </w:t>
      </w:r>
      <w:r>
        <w:rPr>
          <w:rFonts w:ascii="Arial" w:eastAsia="Arial" w:hAnsi="Arial" w:cs="Arial"/>
          <w:spacing w:val="1"/>
          <w:sz w:val="22"/>
          <w:szCs w:val="22"/>
        </w:rPr>
        <w:t>an</w:t>
      </w:r>
      <w:r>
        <w:rPr>
          <w:rFonts w:ascii="Arial" w:eastAsia="Arial" w:hAnsi="Arial" w:cs="Arial"/>
          <w:sz w:val="22"/>
          <w:szCs w:val="22"/>
        </w:rPr>
        <w:t xml:space="preserve">y </w:t>
      </w:r>
      <w:r>
        <w:rPr>
          <w:rFonts w:ascii="Arial" w:eastAsia="Arial" w:hAnsi="Arial" w:cs="Arial"/>
          <w:spacing w:val="1"/>
          <w:sz w:val="22"/>
          <w:szCs w:val="22"/>
        </w:rPr>
        <w:t>requiremen</w:t>
      </w:r>
      <w:r>
        <w:rPr>
          <w:rFonts w:ascii="Arial" w:eastAsia="Arial" w:hAnsi="Arial" w:cs="Arial"/>
          <w:sz w:val="22"/>
          <w:szCs w:val="22"/>
        </w:rPr>
        <w:t xml:space="preserve">t </w:t>
      </w:r>
      <w:r>
        <w:rPr>
          <w:rFonts w:ascii="Arial" w:eastAsia="Arial" w:hAnsi="Arial" w:cs="Arial"/>
          <w:spacing w:val="1"/>
          <w:sz w:val="22"/>
          <w:szCs w:val="22"/>
        </w:rPr>
        <w:t>fo</w:t>
      </w:r>
      <w:r>
        <w:rPr>
          <w:rFonts w:ascii="Arial" w:eastAsia="Arial" w:hAnsi="Arial" w:cs="Arial"/>
          <w:sz w:val="22"/>
          <w:szCs w:val="22"/>
        </w:rPr>
        <w:t xml:space="preserve">r </w:t>
      </w:r>
      <w:r>
        <w:rPr>
          <w:rFonts w:ascii="Arial" w:eastAsia="Arial" w:hAnsi="Arial" w:cs="Arial"/>
          <w:spacing w:val="1"/>
          <w:sz w:val="22"/>
          <w:szCs w:val="22"/>
        </w:rPr>
        <w:t>ne</w:t>
      </w:r>
      <w:r>
        <w:rPr>
          <w:rFonts w:ascii="Arial" w:eastAsia="Arial" w:hAnsi="Arial" w:cs="Arial"/>
          <w:sz w:val="22"/>
          <w:szCs w:val="22"/>
        </w:rPr>
        <w:t xml:space="preserve">w </w:t>
      </w:r>
      <w:r>
        <w:rPr>
          <w:rFonts w:ascii="Arial" w:eastAsia="Arial" w:hAnsi="Arial" w:cs="Arial"/>
          <w:spacing w:val="1"/>
          <w:sz w:val="22"/>
          <w:szCs w:val="22"/>
        </w:rPr>
        <w:t>form</w:t>
      </w:r>
      <w:r>
        <w:rPr>
          <w:rFonts w:ascii="Arial" w:eastAsia="Arial" w:hAnsi="Arial" w:cs="Arial"/>
          <w:sz w:val="22"/>
          <w:szCs w:val="22"/>
        </w:rPr>
        <w:t xml:space="preserve">s </w:t>
      </w:r>
      <w:r>
        <w:rPr>
          <w:rFonts w:ascii="Arial" w:eastAsia="Arial" w:hAnsi="Arial" w:cs="Arial"/>
          <w:spacing w:val="1"/>
          <w:sz w:val="22"/>
          <w:szCs w:val="22"/>
        </w:rPr>
        <w:t>o</w:t>
      </w:r>
      <w:r>
        <w:rPr>
          <w:rFonts w:ascii="Arial" w:eastAsia="Arial" w:hAnsi="Arial" w:cs="Arial"/>
          <w:sz w:val="22"/>
          <w:szCs w:val="22"/>
        </w:rPr>
        <w:t xml:space="preserve">r </w:t>
      </w:r>
      <w:r>
        <w:rPr>
          <w:rFonts w:ascii="Arial" w:eastAsia="Arial" w:hAnsi="Arial" w:cs="Arial"/>
          <w:spacing w:val="1"/>
          <w:sz w:val="22"/>
          <w:szCs w:val="22"/>
        </w:rPr>
        <w:t>reports</w:t>
      </w:r>
      <w:r>
        <w:rPr>
          <w:rFonts w:ascii="Arial" w:eastAsia="Arial" w:hAnsi="Arial" w:cs="Arial"/>
          <w:sz w:val="22"/>
          <w:szCs w:val="22"/>
        </w:rPr>
        <w:t xml:space="preserve">, </w:t>
      </w:r>
      <w:r>
        <w:rPr>
          <w:rFonts w:ascii="Arial" w:eastAsia="Arial" w:hAnsi="Arial" w:cs="Arial"/>
          <w:spacing w:val="1"/>
          <w:sz w:val="22"/>
          <w:szCs w:val="22"/>
        </w:rPr>
        <w:t xml:space="preserve">the </w:t>
      </w:r>
      <w:r>
        <w:rPr>
          <w:rFonts w:ascii="Arial" w:eastAsia="Arial" w:hAnsi="Arial" w:cs="Arial"/>
          <w:spacing w:val="4"/>
          <w:sz w:val="22"/>
          <w:szCs w:val="22"/>
        </w:rPr>
        <w:t>sam</w:t>
      </w:r>
      <w:r>
        <w:rPr>
          <w:rFonts w:ascii="Arial" w:eastAsia="Arial" w:hAnsi="Arial" w:cs="Arial"/>
          <w:sz w:val="22"/>
          <w:szCs w:val="22"/>
        </w:rPr>
        <w:t xml:space="preserve">e </w:t>
      </w:r>
      <w:r>
        <w:rPr>
          <w:rFonts w:ascii="Arial" w:eastAsia="Arial" w:hAnsi="Arial" w:cs="Arial"/>
          <w:spacing w:val="4"/>
          <w:sz w:val="22"/>
          <w:szCs w:val="22"/>
        </w:rPr>
        <w:t>shal</w:t>
      </w:r>
      <w:r>
        <w:rPr>
          <w:rFonts w:ascii="Arial" w:eastAsia="Arial" w:hAnsi="Arial" w:cs="Arial"/>
          <w:sz w:val="22"/>
          <w:szCs w:val="22"/>
        </w:rPr>
        <w:t xml:space="preserve">l </w:t>
      </w:r>
      <w:r>
        <w:rPr>
          <w:rFonts w:ascii="Arial" w:eastAsia="Arial" w:hAnsi="Arial" w:cs="Arial"/>
          <w:spacing w:val="4"/>
          <w:sz w:val="22"/>
          <w:szCs w:val="22"/>
        </w:rPr>
        <w:t>b</w:t>
      </w:r>
      <w:r>
        <w:rPr>
          <w:rFonts w:ascii="Arial" w:eastAsia="Arial" w:hAnsi="Arial" w:cs="Arial"/>
          <w:sz w:val="22"/>
          <w:szCs w:val="22"/>
        </w:rPr>
        <w:t xml:space="preserve">e </w:t>
      </w:r>
      <w:r>
        <w:rPr>
          <w:rFonts w:ascii="Arial" w:eastAsia="Arial" w:hAnsi="Arial" w:cs="Arial"/>
          <w:spacing w:val="4"/>
          <w:sz w:val="22"/>
          <w:szCs w:val="22"/>
        </w:rPr>
        <w:t>provide</w:t>
      </w:r>
      <w:r>
        <w:rPr>
          <w:rFonts w:ascii="Arial" w:eastAsia="Arial" w:hAnsi="Arial" w:cs="Arial"/>
          <w:sz w:val="22"/>
          <w:szCs w:val="22"/>
        </w:rPr>
        <w:t xml:space="preserve">d </w:t>
      </w:r>
      <w:r>
        <w:rPr>
          <w:rFonts w:ascii="Arial" w:eastAsia="Arial" w:hAnsi="Arial" w:cs="Arial"/>
          <w:spacing w:val="4"/>
          <w:sz w:val="22"/>
          <w:szCs w:val="22"/>
        </w:rPr>
        <w:t>a</w:t>
      </w:r>
      <w:r>
        <w:rPr>
          <w:rFonts w:ascii="Arial" w:eastAsia="Arial" w:hAnsi="Arial" w:cs="Arial"/>
          <w:sz w:val="22"/>
          <w:szCs w:val="22"/>
        </w:rPr>
        <w:t xml:space="preserve">t </w:t>
      </w:r>
      <w:r>
        <w:rPr>
          <w:rFonts w:ascii="Arial" w:eastAsia="Arial" w:hAnsi="Arial" w:cs="Arial"/>
          <w:spacing w:val="4"/>
          <w:sz w:val="22"/>
          <w:szCs w:val="22"/>
        </w:rPr>
        <w:t>additiona</w:t>
      </w:r>
      <w:r>
        <w:rPr>
          <w:rFonts w:ascii="Arial" w:eastAsia="Arial" w:hAnsi="Arial" w:cs="Arial"/>
          <w:sz w:val="22"/>
          <w:szCs w:val="22"/>
        </w:rPr>
        <w:t xml:space="preserve">l </w:t>
      </w:r>
      <w:r>
        <w:rPr>
          <w:rFonts w:ascii="Arial" w:eastAsia="Arial" w:hAnsi="Arial" w:cs="Arial"/>
          <w:spacing w:val="4"/>
          <w:sz w:val="22"/>
          <w:szCs w:val="22"/>
        </w:rPr>
        <w:t>charge</w:t>
      </w:r>
      <w:r>
        <w:rPr>
          <w:rFonts w:ascii="Arial" w:eastAsia="Arial" w:hAnsi="Arial" w:cs="Arial"/>
          <w:sz w:val="22"/>
          <w:szCs w:val="22"/>
        </w:rPr>
        <w:t xml:space="preserve">s </w:t>
      </w:r>
      <w:r>
        <w:rPr>
          <w:rFonts w:ascii="Arial" w:eastAsia="Arial" w:hAnsi="Arial" w:cs="Arial"/>
          <w:spacing w:val="4"/>
          <w:sz w:val="22"/>
          <w:szCs w:val="22"/>
        </w:rPr>
        <w:t>a</w:t>
      </w:r>
      <w:r>
        <w:rPr>
          <w:rFonts w:ascii="Arial" w:eastAsia="Arial" w:hAnsi="Arial" w:cs="Arial"/>
          <w:sz w:val="22"/>
          <w:szCs w:val="22"/>
        </w:rPr>
        <w:t xml:space="preserve">s </w:t>
      </w:r>
      <w:r>
        <w:rPr>
          <w:rFonts w:ascii="Arial" w:eastAsia="Arial" w:hAnsi="Arial" w:cs="Arial"/>
          <w:spacing w:val="4"/>
          <w:sz w:val="22"/>
          <w:szCs w:val="22"/>
        </w:rPr>
        <w:t>pe</w:t>
      </w:r>
      <w:r>
        <w:rPr>
          <w:rFonts w:ascii="Arial" w:eastAsia="Arial" w:hAnsi="Arial" w:cs="Arial"/>
          <w:sz w:val="22"/>
          <w:szCs w:val="22"/>
        </w:rPr>
        <w:t xml:space="preserve">r </w:t>
      </w:r>
      <w:r>
        <w:rPr>
          <w:rFonts w:ascii="Arial" w:eastAsia="Arial" w:hAnsi="Arial" w:cs="Arial"/>
          <w:spacing w:val="4"/>
          <w:sz w:val="22"/>
          <w:szCs w:val="22"/>
        </w:rPr>
        <w:t>th</w:t>
      </w:r>
      <w:r>
        <w:rPr>
          <w:rFonts w:ascii="Arial" w:eastAsia="Arial" w:hAnsi="Arial" w:cs="Arial"/>
          <w:sz w:val="22"/>
          <w:szCs w:val="22"/>
        </w:rPr>
        <w:t xml:space="preserve">e </w:t>
      </w:r>
      <w:r>
        <w:rPr>
          <w:rFonts w:ascii="Arial" w:eastAsia="Arial" w:hAnsi="Arial" w:cs="Arial"/>
          <w:spacing w:val="4"/>
          <w:sz w:val="22"/>
          <w:szCs w:val="22"/>
        </w:rPr>
        <w:t>estimatio</w:t>
      </w:r>
      <w:r>
        <w:rPr>
          <w:rFonts w:ascii="Arial" w:eastAsia="Arial" w:hAnsi="Arial" w:cs="Arial"/>
          <w:sz w:val="22"/>
          <w:szCs w:val="22"/>
        </w:rPr>
        <w:t xml:space="preserve">n </w:t>
      </w:r>
      <w:r>
        <w:rPr>
          <w:rFonts w:ascii="Arial" w:eastAsia="Arial" w:hAnsi="Arial" w:cs="Arial"/>
          <w:spacing w:val="4"/>
          <w:sz w:val="22"/>
          <w:szCs w:val="22"/>
        </w:rPr>
        <w:t>give</w:t>
      </w:r>
      <w:r>
        <w:rPr>
          <w:rFonts w:ascii="Arial" w:eastAsia="Arial" w:hAnsi="Arial" w:cs="Arial"/>
          <w:sz w:val="22"/>
          <w:szCs w:val="22"/>
        </w:rPr>
        <w:t xml:space="preserve">n </w:t>
      </w:r>
      <w:r>
        <w:rPr>
          <w:rFonts w:ascii="Arial" w:eastAsia="Arial" w:hAnsi="Arial" w:cs="Arial"/>
          <w:spacing w:val="4"/>
          <w:sz w:val="22"/>
          <w:szCs w:val="22"/>
        </w:rPr>
        <w:t>an</w:t>
      </w:r>
      <w:r>
        <w:rPr>
          <w:rFonts w:ascii="Arial" w:eastAsia="Arial" w:hAnsi="Arial" w:cs="Arial"/>
          <w:sz w:val="22"/>
          <w:szCs w:val="22"/>
        </w:rPr>
        <w:t xml:space="preserve">d </w:t>
      </w:r>
      <w:r>
        <w:rPr>
          <w:rFonts w:ascii="Arial" w:eastAsia="Arial" w:hAnsi="Arial" w:cs="Arial"/>
          <w:spacing w:val="4"/>
          <w:sz w:val="22"/>
          <w:szCs w:val="22"/>
        </w:rPr>
        <w:t>dul</w:t>
      </w:r>
      <w:r>
        <w:rPr>
          <w:rFonts w:ascii="Arial" w:eastAsia="Arial" w:hAnsi="Arial" w:cs="Arial"/>
          <w:sz w:val="22"/>
          <w:szCs w:val="22"/>
        </w:rPr>
        <w:t xml:space="preserve">y </w:t>
      </w:r>
      <w:r>
        <w:rPr>
          <w:rFonts w:ascii="Arial" w:eastAsia="Arial" w:hAnsi="Arial" w:cs="Arial"/>
          <w:spacing w:val="4"/>
          <w:sz w:val="22"/>
          <w:szCs w:val="22"/>
        </w:rPr>
        <w:t>approve</w:t>
      </w:r>
      <w:r>
        <w:rPr>
          <w:rFonts w:ascii="Arial" w:eastAsia="Arial" w:hAnsi="Arial" w:cs="Arial"/>
          <w:sz w:val="22"/>
          <w:szCs w:val="22"/>
        </w:rPr>
        <w:t xml:space="preserve">d </w:t>
      </w:r>
      <w:r>
        <w:rPr>
          <w:rFonts w:ascii="Arial" w:eastAsia="Arial" w:hAnsi="Arial" w:cs="Arial"/>
          <w:spacing w:val="4"/>
          <w:sz w:val="22"/>
          <w:szCs w:val="22"/>
        </w:rPr>
        <w:t>b</w:t>
      </w:r>
      <w:r>
        <w:rPr>
          <w:rFonts w:ascii="Arial" w:eastAsia="Arial" w:hAnsi="Arial" w:cs="Arial"/>
          <w:sz w:val="22"/>
          <w:szCs w:val="22"/>
        </w:rPr>
        <w:t xml:space="preserve">y </w:t>
      </w:r>
      <w:r>
        <w:rPr>
          <w:rFonts w:ascii="Arial" w:eastAsia="Arial" w:hAnsi="Arial" w:cs="Arial"/>
          <w:spacing w:val="4"/>
          <w:sz w:val="22"/>
          <w:szCs w:val="22"/>
        </w:rPr>
        <w:t>the customer</w:t>
      </w:r>
    </w:p>
    <w:p w14:paraId="6C14B3CA" w14:textId="77777777" w:rsidR="003D463F" w:rsidRDefault="003D463F">
      <w:pPr>
        <w:spacing w:before="16" w:line="240" w:lineRule="exact"/>
        <w:rPr>
          <w:sz w:val="24"/>
          <w:szCs w:val="24"/>
        </w:rPr>
      </w:pPr>
    </w:p>
    <w:p w14:paraId="714243AA" w14:textId="29620615" w:rsidR="003D463F" w:rsidRDefault="008E1BC1">
      <w:pPr>
        <w:spacing w:line="242" w:lineRule="auto"/>
        <w:ind w:left="220" w:right="134"/>
        <w:jc w:val="both"/>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pacing w:val="4"/>
          <w:sz w:val="22"/>
          <w:szCs w:val="22"/>
        </w:rPr>
        <w:t>Th</w:t>
      </w:r>
      <w:r>
        <w:rPr>
          <w:rFonts w:ascii="Arial" w:eastAsia="Arial" w:hAnsi="Arial" w:cs="Arial"/>
          <w:sz w:val="22"/>
          <w:szCs w:val="22"/>
        </w:rPr>
        <w:t xml:space="preserve">e </w:t>
      </w:r>
      <w:r>
        <w:rPr>
          <w:rFonts w:ascii="Arial" w:eastAsia="Arial" w:hAnsi="Arial" w:cs="Arial"/>
          <w:spacing w:val="4"/>
          <w:sz w:val="22"/>
          <w:szCs w:val="22"/>
        </w:rPr>
        <w:t>propose</w:t>
      </w:r>
      <w:r>
        <w:rPr>
          <w:rFonts w:ascii="Arial" w:eastAsia="Arial" w:hAnsi="Arial" w:cs="Arial"/>
          <w:sz w:val="22"/>
          <w:szCs w:val="22"/>
        </w:rPr>
        <w:t xml:space="preserve">d </w:t>
      </w:r>
      <w:r>
        <w:rPr>
          <w:rFonts w:ascii="Arial" w:eastAsia="Arial" w:hAnsi="Arial" w:cs="Arial"/>
          <w:spacing w:val="4"/>
          <w:sz w:val="22"/>
          <w:szCs w:val="22"/>
        </w:rPr>
        <w:t>softwar</w:t>
      </w:r>
      <w:r>
        <w:rPr>
          <w:rFonts w:ascii="Arial" w:eastAsia="Arial" w:hAnsi="Arial" w:cs="Arial"/>
          <w:sz w:val="22"/>
          <w:szCs w:val="22"/>
        </w:rPr>
        <w:t xml:space="preserve">e </w:t>
      </w:r>
      <w:r>
        <w:rPr>
          <w:rFonts w:ascii="Arial" w:eastAsia="Arial" w:hAnsi="Arial" w:cs="Arial"/>
          <w:spacing w:val="4"/>
          <w:sz w:val="22"/>
          <w:szCs w:val="22"/>
        </w:rPr>
        <w:t>woul</w:t>
      </w:r>
      <w:r>
        <w:rPr>
          <w:rFonts w:ascii="Arial" w:eastAsia="Arial" w:hAnsi="Arial" w:cs="Arial"/>
          <w:sz w:val="22"/>
          <w:szCs w:val="22"/>
        </w:rPr>
        <w:t xml:space="preserve">d </w:t>
      </w:r>
      <w:r>
        <w:rPr>
          <w:rFonts w:ascii="Arial" w:eastAsia="Arial" w:hAnsi="Arial" w:cs="Arial"/>
          <w:spacing w:val="4"/>
          <w:sz w:val="22"/>
          <w:szCs w:val="22"/>
        </w:rPr>
        <w:t>b</w:t>
      </w:r>
      <w:r>
        <w:rPr>
          <w:rFonts w:ascii="Arial" w:eastAsia="Arial" w:hAnsi="Arial" w:cs="Arial"/>
          <w:sz w:val="22"/>
          <w:szCs w:val="22"/>
        </w:rPr>
        <w:t xml:space="preserve">e </w:t>
      </w:r>
      <w:r>
        <w:rPr>
          <w:rFonts w:ascii="Arial" w:eastAsia="Arial" w:hAnsi="Arial" w:cs="Arial"/>
          <w:spacing w:val="4"/>
          <w:sz w:val="22"/>
          <w:szCs w:val="22"/>
        </w:rPr>
        <w:t>installe</w:t>
      </w:r>
      <w:r>
        <w:rPr>
          <w:rFonts w:ascii="Arial" w:eastAsia="Arial" w:hAnsi="Arial" w:cs="Arial"/>
          <w:sz w:val="22"/>
          <w:szCs w:val="22"/>
        </w:rPr>
        <w:t xml:space="preserve">d &amp; </w:t>
      </w:r>
      <w:r>
        <w:rPr>
          <w:rFonts w:ascii="Arial" w:eastAsia="Arial" w:hAnsi="Arial" w:cs="Arial"/>
          <w:spacing w:val="4"/>
          <w:sz w:val="22"/>
          <w:szCs w:val="22"/>
        </w:rPr>
        <w:t>implemente</w:t>
      </w:r>
      <w:r>
        <w:rPr>
          <w:rFonts w:ascii="Arial" w:eastAsia="Arial" w:hAnsi="Arial" w:cs="Arial"/>
          <w:sz w:val="22"/>
          <w:szCs w:val="22"/>
        </w:rPr>
        <w:t xml:space="preserve">d </w:t>
      </w:r>
      <w:r>
        <w:rPr>
          <w:rFonts w:ascii="Arial" w:eastAsia="Arial" w:hAnsi="Arial" w:cs="Arial"/>
          <w:spacing w:val="4"/>
          <w:sz w:val="22"/>
          <w:szCs w:val="22"/>
        </w:rPr>
        <w:t>onl</w:t>
      </w:r>
      <w:r>
        <w:rPr>
          <w:rFonts w:ascii="Arial" w:eastAsia="Arial" w:hAnsi="Arial" w:cs="Arial"/>
          <w:sz w:val="22"/>
          <w:szCs w:val="22"/>
        </w:rPr>
        <w:t xml:space="preserve">y </w:t>
      </w:r>
      <w:r>
        <w:rPr>
          <w:rFonts w:ascii="Arial" w:eastAsia="Arial" w:hAnsi="Arial" w:cs="Arial"/>
          <w:spacing w:val="4"/>
          <w:sz w:val="22"/>
          <w:szCs w:val="22"/>
        </w:rPr>
        <w:t>a</w:t>
      </w:r>
      <w:r>
        <w:rPr>
          <w:rFonts w:ascii="Arial" w:eastAsia="Arial" w:hAnsi="Arial" w:cs="Arial"/>
          <w:sz w:val="22"/>
          <w:szCs w:val="22"/>
        </w:rPr>
        <w:t xml:space="preserve">t </w:t>
      </w:r>
      <w:r>
        <w:rPr>
          <w:rFonts w:ascii="Arial" w:eastAsia="Arial" w:hAnsi="Arial" w:cs="Arial"/>
          <w:spacing w:val="4"/>
          <w:sz w:val="22"/>
          <w:szCs w:val="22"/>
        </w:rPr>
        <w:t>th</w:t>
      </w:r>
      <w:r>
        <w:rPr>
          <w:rFonts w:ascii="Arial" w:eastAsia="Arial" w:hAnsi="Arial" w:cs="Arial"/>
          <w:sz w:val="22"/>
          <w:szCs w:val="22"/>
        </w:rPr>
        <w:t xml:space="preserve">e </w:t>
      </w:r>
      <w:r>
        <w:rPr>
          <w:rFonts w:ascii="Arial" w:eastAsia="Arial" w:hAnsi="Arial" w:cs="Arial"/>
          <w:spacing w:val="4"/>
          <w:sz w:val="22"/>
          <w:szCs w:val="22"/>
        </w:rPr>
        <w:t>agree</w:t>
      </w:r>
      <w:r>
        <w:rPr>
          <w:rFonts w:ascii="Arial" w:eastAsia="Arial" w:hAnsi="Arial" w:cs="Arial"/>
          <w:sz w:val="22"/>
          <w:szCs w:val="22"/>
        </w:rPr>
        <w:t xml:space="preserve">d </w:t>
      </w:r>
      <w:r>
        <w:rPr>
          <w:rFonts w:ascii="Arial" w:eastAsia="Arial" w:hAnsi="Arial" w:cs="Arial"/>
          <w:spacing w:val="4"/>
          <w:sz w:val="22"/>
          <w:szCs w:val="22"/>
        </w:rPr>
        <w:t>sit</w:t>
      </w:r>
      <w:r>
        <w:rPr>
          <w:rFonts w:ascii="Arial" w:eastAsia="Arial" w:hAnsi="Arial" w:cs="Arial"/>
          <w:sz w:val="22"/>
          <w:szCs w:val="22"/>
        </w:rPr>
        <w:t xml:space="preserve">e </w:t>
      </w:r>
      <w:r>
        <w:rPr>
          <w:rFonts w:ascii="Arial" w:eastAsia="Arial" w:hAnsi="Arial" w:cs="Arial"/>
          <w:spacing w:val="4"/>
          <w:sz w:val="22"/>
          <w:szCs w:val="22"/>
        </w:rPr>
        <w:t>o</w:t>
      </w:r>
      <w:r>
        <w:rPr>
          <w:rFonts w:ascii="Arial" w:eastAsia="Arial" w:hAnsi="Arial" w:cs="Arial"/>
          <w:sz w:val="22"/>
          <w:szCs w:val="22"/>
        </w:rPr>
        <w:t xml:space="preserve">f </w:t>
      </w:r>
      <w:r>
        <w:rPr>
          <w:rFonts w:ascii="Arial" w:eastAsia="Arial" w:hAnsi="Arial" w:cs="Arial"/>
          <w:spacing w:val="4"/>
          <w:sz w:val="22"/>
          <w:szCs w:val="22"/>
        </w:rPr>
        <w:t>th</w:t>
      </w:r>
      <w:r>
        <w:rPr>
          <w:rFonts w:ascii="Arial" w:eastAsia="Arial" w:hAnsi="Arial" w:cs="Arial"/>
          <w:sz w:val="22"/>
          <w:szCs w:val="22"/>
        </w:rPr>
        <w:t xml:space="preserve">e </w:t>
      </w:r>
      <w:r>
        <w:rPr>
          <w:rFonts w:ascii="Arial" w:eastAsia="Arial" w:hAnsi="Arial" w:cs="Arial"/>
          <w:spacing w:val="4"/>
          <w:sz w:val="22"/>
          <w:szCs w:val="22"/>
        </w:rPr>
        <w:t xml:space="preserve">customer. </w:t>
      </w:r>
      <w:r>
        <w:rPr>
          <w:rFonts w:ascii="Arial" w:eastAsia="Arial" w:hAnsi="Arial" w:cs="Arial"/>
          <w:sz w:val="22"/>
          <w:szCs w:val="22"/>
        </w:rPr>
        <w:t>Cost for any license of third</w:t>
      </w:r>
      <w:r w:rsidR="0083180A">
        <w:rPr>
          <w:rFonts w:ascii="Arial" w:eastAsia="Arial" w:hAnsi="Arial" w:cs="Arial"/>
          <w:sz w:val="22"/>
          <w:szCs w:val="22"/>
        </w:rPr>
        <w:t xml:space="preserve"> </w:t>
      </w:r>
      <w:r>
        <w:rPr>
          <w:rFonts w:ascii="Arial" w:eastAsia="Arial" w:hAnsi="Arial" w:cs="Arial"/>
          <w:sz w:val="22"/>
          <w:szCs w:val="22"/>
        </w:rPr>
        <w:t>party tool / software / application if required shall be borne by the Customer on</w:t>
      </w:r>
      <w:r>
        <w:rPr>
          <w:rFonts w:ascii="Arial" w:eastAsia="Arial" w:hAnsi="Arial" w:cs="Arial"/>
          <w:spacing w:val="2"/>
          <w:sz w:val="22"/>
          <w:szCs w:val="22"/>
        </w:rPr>
        <w:t xml:space="preserve"> </w:t>
      </w:r>
      <w:r>
        <w:rPr>
          <w:rFonts w:ascii="Arial" w:eastAsia="Arial" w:hAnsi="Arial" w:cs="Arial"/>
          <w:sz w:val="22"/>
          <w:szCs w:val="22"/>
        </w:rPr>
        <w:t>mutually</w:t>
      </w:r>
      <w:r>
        <w:rPr>
          <w:rFonts w:ascii="Arial" w:eastAsia="Arial" w:hAnsi="Arial" w:cs="Arial"/>
          <w:spacing w:val="2"/>
          <w:sz w:val="22"/>
          <w:szCs w:val="22"/>
        </w:rPr>
        <w:t xml:space="preserve"> </w:t>
      </w:r>
      <w:r>
        <w:rPr>
          <w:rFonts w:ascii="Arial" w:eastAsia="Arial" w:hAnsi="Arial" w:cs="Arial"/>
          <w:sz w:val="22"/>
          <w:szCs w:val="22"/>
        </w:rPr>
        <w:t>agreed</w:t>
      </w:r>
      <w:r>
        <w:rPr>
          <w:rFonts w:ascii="Arial" w:eastAsia="Arial" w:hAnsi="Arial" w:cs="Arial"/>
          <w:spacing w:val="2"/>
          <w:sz w:val="22"/>
          <w:szCs w:val="22"/>
        </w:rPr>
        <w:t xml:space="preserve"> </w:t>
      </w:r>
      <w:r>
        <w:rPr>
          <w:rFonts w:ascii="Arial" w:eastAsia="Arial" w:hAnsi="Arial" w:cs="Arial"/>
          <w:sz w:val="22"/>
          <w:szCs w:val="22"/>
        </w:rPr>
        <w:t>terms</w:t>
      </w:r>
    </w:p>
    <w:p w14:paraId="162AD78F" w14:textId="77777777" w:rsidR="003D463F" w:rsidRDefault="003D463F">
      <w:pPr>
        <w:spacing w:before="16" w:line="240" w:lineRule="exact"/>
        <w:rPr>
          <w:sz w:val="24"/>
          <w:szCs w:val="24"/>
        </w:rPr>
      </w:pPr>
    </w:p>
    <w:p w14:paraId="049C33BD" w14:textId="23497BEA" w:rsidR="003D463F" w:rsidRDefault="008E1BC1">
      <w:pPr>
        <w:ind w:left="220" w:right="1634"/>
        <w:jc w:val="both"/>
        <w:rPr>
          <w:rFonts w:ascii="Arial" w:eastAsia="Arial" w:hAnsi="Arial" w:cs="Arial"/>
          <w:sz w:val="22"/>
          <w:szCs w:val="22"/>
        </w:rPr>
      </w:pPr>
      <w:r>
        <w:rPr>
          <w:rFonts w:ascii="Arial" w:eastAsia="Arial" w:hAnsi="Arial" w:cs="Arial"/>
          <w:sz w:val="22"/>
          <w:szCs w:val="22"/>
        </w:rPr>
        <w:t xml:space="preserve">* </w:t>
      </w:r>
      <w:proofErr w:type="gramStart"/>
      <w:r>
        <w:rPr>
          <w:rFonts w:ascii="Arial" w:eastAsia="Arial" w:hAnsi="Arial" w:cs="Arial"/>
          <w:sz w:val="22"/>
          <w:szCs w:val="22"/>
        </w:rPr>
        <w:t>Also</w:t>
      </w:r>
      <w:proofErr w:type="gramEnd"/>
      <w:r>
        <w:rPr>
          <w:rFonts w:ascii="Arial" w:eastAsia="Arial" w:hAnsi="Arial" w:cs="Arial"/>
          <w:sz w:val="22"/>
          <w:szCs w:val="22"/>
        </w:rPr>
        <w:t xml:space="preserve"> payments made towards the </w:t>
      </w:r>
      <w:r w:rsidR="009013C0">
        <w:rPr>
          <w:rFonts w:ascii="Arial" w:eastAsia="Arial" w:hAnsi="Arial" w:cs="Arial"/>
          <w:sz w:val="22"/>
          <w:szCs w:val="22"/>
        </w:rPr>
        <w:t>LOS</w:t>
      </w:r>
      <w:r>
        <w:rPr>
          <w:rFonts w:ascii="Arial" w:eastAsia="Arial" w:hAnsi="Arial" w:cs="Arial"/>
          <w:sz w:val="22"/>
          <w:szCs w:val="22"/>
        </w:rPr>
        <w:t xml:space="preserve"> </w:t>
      </w:r>
      <w:r w:rsidR="00681A14">
        <w:rPr>
          <w:rFonts w:ascii="Arial" w:eastAsia="Arial" w:hAnsi="Arial" w:cs="Arial"/>
          <w:sz w:val="22"/>
          <w:szCs w:val="22"/>
        </w:rPr>
        <w:t>License</w:t>
      </w:r>
      <w:r>
        <w:rPr>
          <w:rFonts w:ascii="Arial" w:eastAsia="Arial" w:hAnsi="Arial" w:cs="Arial"/>
          <w:sz w:val="22"/>
          <w:szCs w:val="22"/>
        </w:rPr>
        <w:t xml:space="preserve"> and Implementation are </w:t>
      </w:r>
      <w:r w:rsidR="00681A14">
        <w:rPr>
          <w:rFonts w:ascii="Arial" w:eastAsia="Arial" w:hAnsi="Arial" w:cs="Arial"/>
          <w:sz w:val="22"/>
          <w:szCs w:val="22"/>
        </w:rPr>
        <w:t>non-refundable</w:t>
      </w:r>
    </w:p>
    <w:p w14:paraId="77798245" w14:textId="77777777" w:rsidR="003D463F" w:rsidRDefault="003D463F">
      <w:pPr>
        <w:spacing w:before="19" w:line="240" w:lineRule="exact"/>
        <w:rPr>
          <w:sz w:val="24"/>
          <w:szCs w:val="24"/>
        </w:rPr>
      </w:pPr>
    </w:p>
    <w:p w14:paraId="67B23A48" w14:textId="0129B457" w:rsidR="003D463F" w:rsidRPr="00623920" w:rsidRDefault="008E1BC1" w:rsidP="00623920">
      <w:pPr>
        <w:spacing w:line="242" w:lineRule="auto"/>
        <w:ind w:left="220" w:right="154"/>
        <w:jc w:val="both"/>
        <w:rPr>
          <w:rFonts w:ascii="Arial" w:eastAsia="Arial" w:hAnsi="Arial" w:cs="Arial"/>
          <w:sz w:val="22"/>
          <w:szCs w:val="22"/>
        </w:rPr>
      </w:pPr>
      <w:r>
        <w:rPr>
          <w:rFonts w:ascii="Arial" w:eastAsia="Arial" w:hAnsi="Arial" w:cs="Arial"/>
          <w:sz w:val="22"/>
          <w:szCs w:val="22"/>
        </w:rPr>
        <w:t xml:space="preserve">* Expenses towards Travelling, Lodging &amp; Boarding shall be borne by the client at locations where local </w:t>
      </w:r>
      <w:r>
        <w:rPr>
          <w:rFonts w:ascii="Arial" w:eastAsia="Arial" w:hAnsi="Arial" w:cs="Arial"/>
          <w:spacing w:val="8"/>
          <w:sz w:val="22"/>
          <w:szCs w:val="22"/>
        </w:rPr>
        <w:t>Implementatio</w:t>
      </w:r>
      <w:r>
        <w:rPr>
          <w:rFonts w:ascii="Arial" w:eastAsia="Arial" w:hAnsi="Arial" w:cs="Arial"/>
          <w:sz w:val="22"/>
          <w:szCs w:val="22"/>
        </w:rPr>
        <w:t xml:space="preserve">n </w:t>
      </w:r>
      <w:r>
        <w:rPr>
          <w:rFonts w:ascii="Arial" w:eastAsia="Arial" w:hAnsi="Arial" w:cs="Arial"/>
          <w:spacing w:val="8"/>
          <w:sz w:val="22"/>
          <w:szCs w:val="22"/>
        </w:rPr>
        <w:t>team</w:t>
      </w:r>
      <w:r>
        <w:rPr>
          <w:rFonts w:ascii="Arial" w:eastAsia="Arial" w:hAnsi="Arial" w:cs="Arial"/>
          <w:sz w:val="22"/>
          <w:szCs w:val="22"/>
        </w:rPr>
        <w:t xml:space="preserve">s </w:t>
      </w:r>
      <w:r>
        <w:rPr>
          <w:rFonts w:ascii="Arial" w:eastAsia="Arial" w:hAnsi="Arial" w:cs="Arial"/>
          <w:spacing w:val="8"/>
          <w:sz w:val="22"/>
          <w:szCs w:val="22"/>
        </w:rPr>
        <w:t>o</w:t>
      </w:r>
      <w:r>
        <w:rPr>
          <w:rFonts w:ascii="Arial" w:eastAsia="Arial" w:hAnsi="Arial" w:cs="Arial"/>
          <w:sz w:val="22"/>
          <w:szCs w:val="22"/>
        </w:rPr>
        <w:t>f</w:t>
      </w:r>
      <w:r w:rsidR="0083180A">
        <w:rPr>
          <w:rFonts w:ascii="Arial" w:eastAsia="Arial" w:hAnsi="Arial" w:cs="Arial"/>
          <w:sz w:val="22"/>
          <w:szCs w:val="22"/>
        </w:rPr>
        <w:t xml:space="preserve"> </w:t>
      </w:r>
      <w:r w:rsidR="00713061">
        <w:rPr>
          <w:rFonts w:ascii="Arial" w:eastAsia="Arial" w:hAnsi="Arial" w:cs="Arial"/>
          <w:sz w:val="22"/>
          <w:szCs w:val="22"/>
        </w:rPr>
        <w:t>CSS</w:t>
      </w:r>
      <w:r>
        <w:rPr>
          <w:rFonts w:ascii="Arial" w:eastAsia="Arial" w:hAnsi="Arial" w:cs="Arial"/>
          <w:sz w:val="22"/>
          <w:szCs w:val="22"/>
        </w:rPr>
        <w:t xml:space="preserve"> </w:t>
      </w:r>
      <w:r>
        <w:rPr>
          <w:rFonts w:ascii="Arial" w:eastAsia="Arial" w:hAnsi="Arial" w:cs="Arial"/>
          <w:spacing w:val="8"/>
          <w:sz w:val="22"/>
          <w:szCs w:val="22"/>
        </w:rPr>
        <w:t>ar</w:t>
      </w:r>
      <w:r>
        <w:rPr>
          <w:rFonts w:ascii="Arial" w:eastAsia="Arial" w:hAnsi="Arial" w:cs="Arial"/>
          <w:sz w:val="22"/>
          <w:szCs w:val="22"/>
        </w:rPr>
        <w:t xml:space="preserve">e </w:t>
      </w:r>
      <w:r>
        <w:rPr>
          <w:rFonts w:ascii="Arial" w:eastAsia="Arial" w:hAnsi="Arial" w:cs="Arial"/>
          <w:spacing w:val="8"/>
          <w:sz w:val="22"/>
          <w:szCs w:val="22"/>
        </w:rPr>
        <w:t>no</w:t>
      </w:r>
      <w:r>
        <w:rPr>
          <w:rFonts w:ascii="Arial" w:eastAsia="Arial" w:hAnsi="Arial" w:cs="Arial"/>
          <w:sz w:val="22"/>
          <w:szCs w:val="22"/>
        </w:rPr>
        <w:t xml:space="preserve">t </w:t>
      </w:r>
      <w:r w:rsidR="0083180A">
        <w:rPr>
          <w:rFonts w:ascii="Arial" w:eastAsia="Arial" w:hAnsi="Arial" w:cs="Arial"/>
          <w:spacing w:val="8"/>
          <w:sz w:val="22"/>
          <w:szCs w:val="22"/>
        </w:rPr>
        <w:t xml:space="preserve">positioned. </w:t>
      </w:r>
      <w:r w:rsidR="0083180A">
        <w:rPr>
          <w:rFonts w:ascii="Arial" w:eastAsia="Arial" w:hAnsi="Arial" w:cs="Arial"/>
          <w:sz w:val="22"/>
          <w:szCs w:val="22"/>
        </w:rPr>
        <w:t>In</w:t>
      </w:r>
      <w:r>
        <w:rPr>
          <w:rFonts w:ascii="Arial" w:eastAsia="Arial" w:hAnsi="Arial" w:cs="Arial"/>
          <w:sz w:val="22"/>
          <w:szCs w:val="22"/>
        </w:rPr>
        <w:t xml:space="preserve"> </w:t>
      </w:r>
      <w:r>
        <w:rPr>
          <w:rFonts w:ascii="Arial" w:eastAsia="Arial" w:hAnsi="Arial" w:cs="Arial"/>
          <w:spacing w:val="8"/>
          <w:sz w:val="22"/>
          <w:szCs w:val="22"/>
        </w:rPr>
        <w:t>case</w:t>
      </w:r>
      <w:r>
        <w:rPr>
          <w:rFonts w:ascii="Arial" w:eastAsia="Arial" w:hAnsi="Arial" w:cs="Arial"/>
          <w:sz w:val="22"/>
          <w:szCs w:val="22"/>
        </w:rPr>
        <w:t xml:space="preserve">s </w:t>
      </w:r>
      <w:r>
        <w:rPr>
          <w:rFonts w:ascii="Arial" w:eastAsia="Arial" w:hAnsi="Arial" w:cs="Arial"/>
          <w:spacing w:val="8"/>
          <w:sz w:val="22"/>
          <w:szCs w:val="22"/>
        </w:rPr>
        <w:t>wher</w:t>
      </w:r>
      <w:r>
        <w:rPr>
          <w:rFonts w:ascii="Arial" w:eastAsia="Arial" w:hAnsi="Arial" w:cs="Arial"/>
          <w:sz w:val="22"/>
          <w:szCs w:val="22"/>
        </w:rPr>
        <w:t xml:space="preserve">e </w:t>
      </w:r>
      <w:r>
        <w:rPr>
          <w:rFonts w:ascii="Arial" w:eastAsia="Arial" w:hAnsi="Arial" w:cs="Arial"/>
          <w:spacing w:val="8"/>
          <w:sz w:val="22"/>
          <w:szCs w:val="22"/>
        </w:rPr>
        <w:t>Implementatio</w:t>
      </w:r>
      <w:r>
        <w:rPr>
          <w:rFonts w:ascii="Arial" w:eastAsia="Arial" w:hAnsi="Arial" w:cs="Arial"/>
          <w:sz w:val="22"/>
          <w:szCs w:val="22"/>
        </w:rPr>
        <w:t xml:space="preserve">n </w:t>
      </w:r>
      <w:r>
        <w:rPr>
          <w:rFonts w:ascii="Arial" w:eastAsia="Arial" w:hAnsi="Arial" w:cs="Arial"/>
          <w:spacing w:val="8"/>
          <w:sz w:val="22"/>
          <w:szCs w:val="22"/>
        </w:rPr>
        <w:t>team</w:t>
      </w:r>
      <w:r>
        <w:rPr>
          <w:rFonts w:ascii="Arial" w:eastAsia="Arial" w:hAnsi="Arial" w:cs="Arial"/>
          <w:sz w:val="22"/>
          <w:szCs w:val="22"/>
        </w:rPr>
        <w:t xml:space="preserve">s </w:t>
      </w:r>
      <w:r w:rsidR="0083180A">
        <w:rPr>
          <w:rFonts w:ascii="Arial" w:eastAsia="Arial" w:hAnsi="Arial" w:cs="Arial"/>
          <w:spacing w:val="8"/>
          <w:sz w:val="22"/>
          <w:szCs w:val="22"/>
        </w:rPr>
        <w:t>of CSS</w:t>
      </w:r>
      <w:r>
        <w:rPr>
          <w:rFonts w:ascii="Arial" w:eastAsia="Arial" w:hAnsi="Arial" w:cs="Arial"/>
          <w:sz w:val="22"/>
          <w:szCs w:val="22"/>
        </w:rPr>
        <w:t xml:space="preserve"> are </w:t>
      </w:r>
      <w:r w:rsidR="0083180A">
        <w:rPr>
          <w:rFonts w:ascii="Arial" w:eastAsia="Arial" w:hAnsi="Arial" w:cs="Arial"/>
          <w:sz w:val="22"/>
          <w:szCs w:val="22"/>
        </w:rPr>
        <w:t>positioned, Boarding</w:t>
      </w:r>
      <w:r>
        <w:rPr>
          <w:rFonts w:ascii="Arial" w:eastAsia="Arial" w:hAnsi="Arial" w:cs="Arial"/>
          <w:sz w:val="22"/>
          <w:szCs w:val="22"/>
        </w:rPr>
        <w:t xml:space="preserve"> shall be arranged during work hours by the customer or expenses for the</w:t>
      </w:r>
      <w:r>
        <w:rPr>
          <w:rFonts w:ascii="Arial" w:eastAsia="Arial" w:hAnsi="Arial" w:cs="Arial"/>
          <w:spacing w:val="1"/>
          <w:sz w:val="22"/>
          <w:szCs w:val="22"/>
        </w:rPr>
        <w:t xml:space="preserve"> </w:t>
      </w:r>
      <w:r>
        <w:rPr>
          <w:rFonts w:ascii="Arial" w:eastAsia="Arial" w:hAnsi="Arial" w:cs="Arial"/>
          <w:sz w:val="22"/>
          <w:szCs w:val="22"/>
        </w:rPr>
        <w:t>same</w:t>
      </w:r>
      <w:r>
        <w:rPr>
          <w:rFonts w:ascii="Arial" w:eastAsia="Arial" w:hAnsi="Arial" w:cs="Arial"/>
          <w:spacing w:val="1"/>
          <w:sz w:val="22"/>
          <w:szCs w:val="22"/>
        </w:rPr>
        <w:t xml:space="preserve"> </w:t>
      </w:r>
      <w:r>
        <w:rPr>
          <w:rFonts w:ascii="Arial" w:eastAsia="Arial" w:hAnsi="Arial" w:cs="Arial"/>
          <w:sz w:val="22"/>
          <w:szCs w:val="22"/>
        </w:rPr>
        <w:t>shall</w:t>
      </w:r>
      <w:r>
        <w:rPr>
          <w:rFonts w:ascii="Arial" w:eastAsia="Arial" w:hAnsi="Arial" w:cs="Arial"/>
          <w:spacing w:val="1"/>
          <w:sz w:val="22"/>
          <w:szCs w:val="22"/>
        </w:rPr>
        <w:t xml:space="preserve"> </w:t>
      </w:r>
      <w:r>
        <w:rPr>
          <w:rFonts w:ascii="Arial" w:eastAsia="Arial" w:hAnsi="Arial" w:cs="Arial"/>
          <w:sz w:val="22"/>
          <w:szCs w:val="22"/>
        </w:rPr>
        <w:t>be</w:t>
      </w:r>
      <w:r>
        <w:rPr>
          <w:rFonts w:ascii="Arial" w:eastAsia="Arial" w:hAnsi="Arial" w:cs="Arial"/>
          <w:spacing w:val="1"/>
          <w:sz w:val="22"/>
          <w:szCs w:val="22"/>
        </w:rPr>
        <w:t xml:space="preserve"> </w:t>
      </w:r>
      <w:r>
        <w:rPr>
          <w:rFonts w:ascii="Arial" w:eastAsia="Arial" w:hAnsi="Arial" w:cs="Arial"/>
          <w:sz w:val="22"/>
          <w:szCs w:val="22"/>
        </w:rPr>
        <w:t>reimbursed</w:t>
      </w:r>
    </w:p>
    <w:p w14:paraId="65A2A5E0" w14:textId="05A38FAF" w:rsidR="003D463F" w:rsidRDefault="008E1BC1">
      <w:pPr>
        <w:spacing w:line="242" w:lineRule="auto"/>
        <w:ind w:left="220" w:right="160"/>
        <w:jc w:val="both"/>
        <w:rPr>
          <w:rFonts w:ascii="Arial" w:eastAsia="Arial" w:hAnsi="Arial" w:cs="Arial"/>
          <w:spacing w:val="2"/>
          <w:sz w:val="22"/>
          <w:szCs w:val="22"/>
        </w:rPr>
      </w:pPr>
      <w:r>
        <w:rPr>
          <w:rFonts w:ascii="Arial" w:eastAsia="Arial" w:hAnsi="Arial" w:cs="Arial"/>
          <w:sz w:val="22"/>
          <w:szCs w:val="22"/>
        </w:rPr>
        <w:t xml:space="preserve">* Additional License Fee will be levied if it is found that the </w:t>
      </w:r>
      <w:r w:rsidR="00801942">
        <w:rPr>
          <w:rFonts w:ascii="Arial" w:eastAsia="Arial" w:hAnsi="Arial" w:cs="Arial"/>
          <w:sz w:val="22"/>
          <w:szCs w:val="22"/>
        </w:rPr>
        <w:t xml:space="preserve">Clock </w:t>
      </w:r>
      <w:r w:rsidR="009013C0">
        <w:rPr>
          <w:rFonts w:ascii="Arial" w:eastAsia="Arial" w:hAnsi="Arial" w:cs="Arial"/>
          <w:sz w:val="22"/>
          <w:szCs w:val="22"/>
        </w:rPr>
        <w:t>LOS</w:t>
      </w:r>
      <w:r>
        <w:rPr>
          <w:rFonts w:ascii="Arial" w:eastAsia="Arial" w:hAnsi="Arial" w:cs="Arial"/>
          <w:sz w:val="22"/>
          <w:szCs w:val="22"/>
        </w:rPr>
        <w:t xml:space="preserve"> Software is being used for any </w:t>
      </w:r>
      <w:r>
        <w:rPr>
          <w:rFonts w:ascii="Arial" w:eastAsia="Arial" w:hAnsi="Arial" w:cs="Arial"/>
          <w:spacing w:val="2"/>
          <w:sz w:val="22"/>
          <w:szCs w:val="22"/>
        </w:rPr>
        <w:t>compan</w:t>
      </w:r>
      <w:r>
        <w:rPr>
          <w:rFonts w:ascii="Arial" w:eastAsia="Arial" w:hAnsi="Arial" w:cs="Arial"/>
          <w:sz w:val="22"/>
          <w:szCs w:val="22"/>
        </w:rPr>
        <w:t xml:space="preserve">y </w:t>
      </w:r>
      <w:r>
        <w:rPr>
          <w:rFonts w:ascii="Arial" w:eastAsia="Arial" w:hAnsi="Arial" w:cs="Arial"/>
          <w:spacing w:val="2"/>
          <w:sz w:val="22"/>
          <w:szCs w:val="22"/>
        </w:rPr>
        <w:t>othe</w:t>
      </w:r>
      <w:r>
        <w:rPr>
          <w:rFonts w:ascii="Arial" w:eastAsia="Arial" w:hAnsi="Arial" w:cs="Arial"/>
          <w:sz w:val="22"/>
          <w:szCs w:val="22"/>
        </w:rPr>
        <w:t xml:space="preserve">r </w:t>
      </w:r>
      <w:r>
        <w:rPr>
          <w:rFonts w:ascii="Arial" w:eastAsia="Arial" w:hAnsi="Arial" w:cs="Arial"/>
          <w:spacing w:val="2"/>
          <w:sz w:val="22"/>
          <w:szCs w:val="22"/>
        </w:rPr>
        <w:t>tha</w:t>
      </w:r>
      <w:r>
        <w:rPr>
          <w:rFonts w:ascii="Arial" w:eastAsia="Arial" w:hAnsi="Arial" w:cs="Arial"/>
          <w:sz w:val="22"/>
          <w:szCs w:val="22"/>
        </w:rPr>
        <w:t xml:space="preserve">n </w:t>
      </w:r>
      <w:r>
        <w:rPr>
          <w:rFonts w:ascii="Arial" w:eastAsia="Arial" w:hAnsi="Arial" w:cs="Arial"/>
          <w:spacing w:val="2"/>
          <w:sz w:val="22"/>
          <w:szCs w:val="22"/>
        </w:rPr>
        <w:t>th</w:t>
      </w:r>
      <w:r>
        <w:rPr>
          <w:rFonts w:ascii="Arial" w:eastAsia="Arial" w:hAnsi="Arial" w:cs="Arial"/>
          <w:sz w:val="22"/>
          <w:szCs w:val="22"/>
        </w:rPr>
        <w:t xml:space="preserve">e </w:t>
      </w:r>
      <w:r>
        <w:rPr>
          <w:rFonts w:ascii="Arial" w:eastAsia="Arial" w:hAnsi="Arial" w:cs="Arial"/>
          <w:spacing w:val="2"/>
          <w:sz w:val="22"/>
          <w:szCs w:val="22"/>
        </w:rPr>
        <w:t>companie</w:t>
      </w:r>
      <w:r>
        <w:rPr>
          <w:rFonts w:ascii="Arial" w:eastAsia="Arial" w:hAnsi="Arial" w:cs="Arial"/>
          <w:sz w:val="22"/>
          <w:szCs w:val="22"/>
        </w:rPr>
        <w:t xml:space="preserve">s </w:t>
      </w:r>
      <w:r>
        <w:rPr>
          <w:rFonts w:ascii="Arial" w:eastAsia="Arial" w:hAnsi="Arial" w:cs="Arial"/>
          <w:spacing w:val="2"/>
          <w:sz w:val="22"/>
          <w:szCs w:val="22"/>
        </w:rPr>
        <w:t>i</w:t>
      </w:r>
      <w:r>
        <w:rPr>
          <w:rFonts w:ascii="Arial" w:eastAsia="Arial" w:hAnsi="Arial" w:cs="Arial"/>
          <w:sz w:val="22"/>
          <w:szCs w:val="22"/>
        </w:rPr>
        <w:t xml:space="preserve">n </w:t>
      </w:r>
      <w:r>
        <w:rPr>
          <w:rFonts w:ascii="Arial" w:eastAsia="Arial" w:hAnsi="Arial" w:cs="Arial"/>
          <w:spacing w:val="2"/>
          <w:sz w:val="22"/>
          <w:szCs w:val="22"/>
        </w:rPr>
        <w:t>th</w:t>
      </w:r>
      <w:r>
        <w:rPr>
          <w:rFonts w:ascii="Arial" w:eastAsia="Arial" w:hAnsi="Arial" w:cs="Arial"/>
          <w:sz w:val="22"/>
          <w:szCs w:val="22"/>
        </w:rPr>
        <w:t xml:space="preserve">e </w:t>
      </w:r>
      <w:r>
        <w:rPr>
          <w:rFonts w:ascii="Arial" w:eastAsia="Arial" w:hAnsi="Arial" w:cs="Arial"/>
          <w:spacing w:val="2"/>
          <w:sz w:val="22"/>
          <w:szCs w:val="22"/>
        </w:rPr>
        <w:t>Grou</w:t>
      </w:r>
      <w:r>
        <w:rPr>
          <w:rFonts w:ascii="Arial" w:eastAsia="Arial" w:hAnsi="Arial" w:cs="Arial"/>
          <w:sz w:val="22"/>
          <w:szCs w:val="22"/>
        </w:rPr>
        <w:t xml:space="preserve">p </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2"/>
          <w:sz w:val="22"/>
          <w:szCs w:val="22"/>
        </w:rPr>
        <w:t>who</w:t>
      </w:r>
      <w:r>
        <w:rPr>
          <w:rFonts w:ascii="Arial" w:eastAsia="Arial" w:hAnsi="Arial" w:cs="Arial"/>
          <w:sz w:val="22"/>
          <w:szCs w:val="22"/>
        </w:rPr>
        <w:t xml:space="preserve">m </w:t>
      </w:r>
      <w:r>
        <w:rPr>
          <w:rFonts w:ascii="Arial" w:eastAsia="Arial" w:hAnsi="Arial" w:cs="Arial"/>
          <w:spacing w:val="2"/>
          <w:sz w:val="22"/>
          <w:szCs w:val="22"/>
        </w:rPr>
        <w:t>th</w:t>
      </w:r>
      <w:r>
        <w:rPr>
          <w:rFonts w:ascii="Arial" w:eastAsia="Arial" w:hAnsi="Arial" w:cs="Arial"/>
          <w:sz w:val="22"/>
          <w:szCs w:val="22"/>
        </w:rPr>
        <w:t xml:space="preserve">e </w:t>
      </w:r>
      <w:r>
        <w:rPr>
          <w:rFonts w:ascii="Arial" w:eastAsia="Arial" w:hAnsi="Arial" w:cs="Arial"/>
          <w:spacing w:val="2"/>
          <w:sz w:val="22"/>
          <w:szCs w:val="22"/>
        </w:rPr>
        <w:t>licens</w:t>
      </w:r>
      <w:r>
        <w:rPr>
          <w:rFonts w:ascii="Arial" w:eastAsia="Arial" w:hAnsi="Arial" w:cs="Arial"/>
          <w:sz w:val="22"/>
          <w:szCs w:val="22"/>
        </w:rPr>
        <w:t xml:space="preserve">e </w:t>
      </w:r>
      <w:r>
        <w:rPr>
          <w:rFonts w:ascii="Arial" w:eastAsia="Arial" w:hAnsi="Arial" w:cs="Arial"/>
          <w:spacing w:val="2"/>
          <w:sz w:val="22"/>
          <w:szCs w:val="22"/>
        </w:rPr>
        <w:t>fo</w:t>
      </w:r>
      <w:r>
        <w:rPr>
          <w:rFonts w:ascii="Arial" w:eastAsia="Arial" w:hAnsi="Arial" w:cs="Arial"/>
          <w:sz w:val="22"/>
          <w:szCs w:val="22"/>
        </w:rPr>
        <w:t xml:space="preserve">r </w:t>
      </w:r>
      <w:r>
        <w:rPr>
          <w:rFonts w:ascii="Arial" w:eastAsia="Arial" w:hAnsi="Arial" w:cs="Arial"/>
          <w:spacing w:val="2"/>
          <w:sz w:val="22"/>
          <w:szCs w:val="22"/>
        </w:rPr>
        <w:t>usag</w:t>
      </w:r>
      <w:r>
        <w:rPr>
          <w:rFonts w:ascii="Arial" w:eastAsia="Arial" w:hAnsi="Arial" w:cs="Arial"/>
          <w:sz w:val="22"/>
          <w:szCs w:val="22"/>
        </w:rPr>
        <w:t xml:space="preserve">e </w:t>
      </w:r>
      <w:r>
        <w:rPr>
          <w:rFonts w:ascii="Arial" w:eastAsia="Arial" w:hAnsi="Arial" w:cs="Arial"/>
          <w:spacing w:val="2"/>
          <w:sz w:val="22"/>
          <w:szCs w:val="22"/>
        </w:rPr>
        <w:t>i</w:t>
      </w:r>
      <w:r>
        <w:rPr>
          <w:rFonts w:ascii="Arial" w:eastAsia="Arial" w:hAnsi="Arial" w:cs="Arial"/>
          <w:sz w:val="22"/>
          <w:szCs w:val="22"/>
        </w:rPr>
        <w:t xml:space="preserve">s </w:t>
      </w:r>
      <w:r>
        <w:rPr>
          <w:rFonts w:ascii="Arial" w:eastAsia="Arial" w:hAnsi="Arial" w:cs="Arial"/>
          <w:spacing w:val="2"/>
          <w:sz w:val="22"/>
          <w:szCs w:val="22"/>
        </w:rPr>
        <w:t>give</w:t>
      </w:r>
      <w:r>
        <w:rPr>
          <w:rFonts w:ascii="Arial" w:eastAsia="Arial" w:hAnsi="Arial" w:cs="Arial"/>
          <w:sz w:val="22"/>
          <w:szCs w:val="22"/>
        </w:rPr>
        <w:t xml:space="preserve">n </w:t>
      </w:r>
      <w:r>
        <w:rPr>
          <w:rFonts w:ascii="Arial" w:eastAsia="Arial" w:hAnsi="Arial" w:cs="Arial"/>
          <w:spacing w:val="2"/>
          <w:sz w:val="22"/>
          <w:szCs w:val="22"/>
        </w:rPr>
        <w:t>eve</w:t>
      </w:r>
      <w:r>
        <w:rPr>
          <w:rFonts w:ascii="Arial" w:eastAsia="Arial" w:hAnsi="Arial" w:cs="Arial"/>
          <w:sz w:val="22"/>
          <w:szCs w:val="22"/>
        </w:rPr>
        <w:t xml:space="preserve">n </w:t>
      </w:r>
      <w:r>
        <w:rPr>
          <w:rFonts w:ascii="Arial" w:eastAsia="Arial" w:hAnsi="Arial" w:cs="Arial"/>
          <w:spacing w:val="2"/>
          <w:sz w:val="22"/>
          <w:szCs w:val="22"/>
        </w:rPr>
        <w:t>i</w:t>
      </w:r>
      <w:r>
        <w:rPr>
          <w:rFonts w:ascii="Arial" w:eastAsia="Arial" w:hAnsi="Arial" w:cs="Arial"/>
          <w:sz w:val="22"/>
          <w:szCs w:val="22"/>
        </w:rPr>
        <w:t xml:space="preserve">f </w:t>
      </w:r>
      <w:r>
        <w:rPr>
          <w:rFonts w:ascii="Arial" w:eastAsia="Arial" w:hAnsi="Arial" w:cs="Arial"/>
          <w:spacing w:val="2"/>
          <w:sz w:val="22"/>
          <w:szCs w:val="22"/>
        </w:rPr>
        <w:t>i</w:t>
      </w:r>
      <w:r>
        <w:rPr>
          <w:rFonts w:ascii="Arial" w:eastAsia="Arial" w:hAnsi="Arial" w:cs="Arial"/>
          <w:sz w:val="22"/>
          <w:szCs w:val="22"/>
        </w:rPr>
        <w:t xml:space="preserve">t </w:t>
      </w:r>
      <w:r>
        <w:rPr>
          <w:rFonts w:ascii="Arial" w:eastAsia="Arial" w:hAnsi="Arial" w:cs="Arial"/>
          <w:spacing w:val="2"/>
          <w:sz w:val="22"/>
          <w:szCs w:val="22"/>
        </w:rPr>
        <w:t>falls withi</w:t>
      </w:r>
      <w:r>
        <w:rPr>
          <w:rFonts w:ascii="Arial" w:eastAsia="Arial" w:hAnsi="Arial" w:cs="Arial"/>
          <w:sz w:val="22"/>
          <w:szCs w:val="22"/>
        </w:rPr>
        <w:t>n</w:t>
      </w:r>
      <w:r>
        <w:rPr>
          <w:rFonts w:ascii="Arial" w:eastAsia="Arial" w:hAnsi="Arial" w:cs="Arial"/>
          <w:spacing w:val="8"/>
          <w:sz w:val="22"/>
          <w:szCs w:val="22"/>
        </w:rPr>
        <w:t xml:space="preserve"> </w:t>
      </w:r>
      <w:r>
        <w:rPr>
          <w:rFonts w:ascii="Arial" w:eastAsia="Arial" w:hAnsi="Arial" w:cs="Arial"/>
          <w:spacing w:val="2"/>
          <w:sz w:val="22"/>
          <w:szCs w:val="22"/>
        </w:rPr>
        <w:t>th</w:t>
      </w:r>
      <w:r>
        <w:rPr>
          <w:rFonts w:ascii="Arial" w:eastAsia="Arial" w:hAnsi="Arial" w:cs="Arial"/>
          <w:sz w:val="22"/>
          <w:szCs w:val="22"/>
        </w:rPr>
        <w:t>e</w:t>
      </w:r>
      <w:r>
        <w:rPr>
          <w:rFonts w:ascii="Arial" w:eastAsia="Arial" w:hAnsi="Arial" w:cs="Arial"/>
          <w:spacing w:val="8"/>
          <w:sz w:val="22"/>
          <w:szCs w:val="22"/>
        </w:rPr>
        <w:t xml:space="preserve"> </w:t>
      </w:r>
      <w:r>
        <w:rPr>
          <w:rFonts w:ascii="Arial" w:eastAsia="Arial" w:hAnsi="Arial" w:cs="Arial"/>
          <w:spacing w:val="2"/>
          <w:sz w:val="22"/>
          <w:szCs w:val="22"/>
        </w:rPr>
        <w:t>tota</w:t>
      </w:r>
      <w:r>
        <w:rPr>
          <w:rFonts w:ascii="Arial" w:eastAsia="Arial" w:hAnsi="Arial" w:cs="Arial"/>
          <w:sz w:val="22"/>
          <w:szCs w:val="22"/>
        </w:rPr>
        <w:t>l</w:t>
      </w:r>
      <w:r>
        <w:rPr>
          <w:rFonts w:ascii="Arial" w:eastAsia="Arial" w:hAnsi="Arial" w:cs="Arial"/>
          <w:spacing w:val="8"/>
          <w:sz w:val="22"/>
          <w:szCs w:val="22"/>
        </w:rPr>
        <w:t xml:space="preserve"> </w:t>
      </w:r>
      <w:r>
        <w:rPr>
          <w:rFonts w:ascii="Arial" w:eastAsia="Arial" w:hAnsi="Arial" w:cs="Arial"/>
          <w:spacing w:val="2"/>
          <w:sz w:val="22"/>
          <w:szCs w:val="22"/>
        </w:rPr>
        <w:t>numbe</w:t>
      </w:r>
      <w:r>
        <w:rPr>
          <w:rFonts w:ascii="Arial" w:eastAsia="Arial" w:hAnsi="Arial" w:cs="Arial"/>
          <w:sz w:val="22"/>
          <w:szCs w:val="22"/>
        </w:rPr>
        <w:t>r</w:t>
      </w:r>
      <w:r>
        <w:rPr>
          <w:rFonts w:ascii="Arial" w:eastAsia="Arial" w:hAnsi="Arial" w:cs="Arial"/>
          <w:spacing w:val="8"/>
          <w:sz w:val="22"/>
          <w:szCs w:val="22"/>
        </w:rPr>
        <w:t xml:space="preserve"> </w:t>
      </w:r>
      <w:r>
        <w:rPr>
          <w:rFonts w:ascii="Arial" w:eastAsia="Arial" w:hAnsi="Arial" w:cs="Arial"/>
          <w:spacing w:val="2"/>
          <w:sz w:val="22"/>
          <w:szCs w:val="22"/>
        </w:rPr>
        <w:t>o</w:t>
      </w:r>
      <w:r>
        <w:rPr>
          <w:rFonts w:ascii="Arial" w:eastAsia="Arial" w:hAnsi="Arial" w:cs="Arial"/>
          <w:sz w:val="22"/>
          <w:szCs w:val="22"/>
        </w:rPr>
        <w:t>f</w:t>
      </w:r>
      <w:r>
        <w:rPr>
          <w:rFonts w:ascii="Arial" w:eastAsia="Arial" w:hAnsi="Arial" w:cs="Arial"/>
          <w:spacing w:val="8"/>
          <w:sz w:val="22"/>
          <w:szCs w:val="22"/>
        </w:rPr>
        <w:t xml:space="preserve"> </w:t>
      </w:r>
      <w:r>
        <w:rPr>
          <w:rFonts w:ascii="Arial" w:eastAsia="Arial" w:hAnsi="Arial" w:cs="Arial"/>
          <w:spacing w:val="2"/>
          <w:sz w:val="22"/>
          <w:szCs w:val="22"/>
        </w:rPr>
        <w:t>licens</w:t>
      </w:r>
      <w:r>
        <w:rPr>
          <w:rFonts w:ascii="Arial" w:eastAsia="Arial" w:hAnsi="Arial" w:cs="Arial"/>
          <w:sz w:val="22"/>
          <w:szCs w:val="22"/>
        </w:rPr>
        <w:t>e</w:t>
      </w:r>
      <w:r>
        <w:rPr>
          <w:rFonts w:ascii="Arial" w:eastAsia="Arial" w:hAnsi="Arial" w:cs="Arial"/>
          <w:spacing w:val="8"/>
          <w:sz w:val="22"/>
          <w:szCs w:val="22"/>
        </w:rPr>
        <w:t xml:space="preserve"> </w:t>
      </w:r>
      <w:r>
        <w:rPr>
          <w:rFonts w:ascii="Arial" w:eastAsia="Arial" w:hAnsi="Arial" w:cs="Arial"/>
          <w:spacing w:val="2"/>
          <w:sz w:val="22"/>
          <w:szCs w:val="22"/>
        </w:rPr>
        <w:t>sol</w:t>
      </w:r>
      <w:r>
        <w:rPr>
          <w:rFonts w:ascii="Arial" w:eastAsia="Arial" w:hAnsi="Arial" w:cs="Arial"/>
          <w:sz w:val="22"/>
          <w:szCs w:val="22"/>
        </w:rPr>
        <w:t>d</w:t>
      </w:r>
      <w:r>
        <w:rPr>
          <w:rFonts w:ascii="Arial" w:eastAsia="Arial" w:hAnsi="Arial" w:cs="Arial"/>
          <w:spacing w:val="8"/>
          <w:sz w:val="22"/>
          <w:szCs w:val="22"/>
        </w:rPr>
        <w:t xml:space="preserve"> </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8"/>
          <w:sz w:val="22"/>
          <w:szCs w:val="22"/>
        </w:rPr>
        <w:t xml:space="preserve"> </w:t>
      </w:r>
      <w:r>
        <w:rPr>
          <w:rFonts w:ascii="Arial" w:eastAsia="Arial" w:hAnsi="Arial" w:cs="Arial"/>
          <w:spacing w:val="2"/>
          <w:sz w:val="22"/>
          <w:szCs w:val="22"/>
        </w:rPr>
        <w:t>th</w:t>
      </w:r>
      <w:r>
        <w:rPr>
          <w:rFonts w:ascii="Arial" w:eastAsia="Arial" w:hAnsi="Arial" w:cs="Arial"/>
          <w:sz w:val="22"/>
          <w:szCs w:val="22"/>
        </w:rPr>
        <w:t>e</w:t>
      </w:r>
      <w:r>
        <w:rPr>
          <w:rFonts w:ascii="Arial" w:eastAsia="Arial" w:hAnsi="Arial" w:cs="Arial"/>
          <w:spacing w:val="8"/>
          <w:sz w:val="22"/>
          <w:szCs w:val="22"/>
        </w:rPr>
        <w:t xml:space="preserve"> </w:t>
      </w:r>
      <w:r>
        <w:rPr>
          <w:rFonts w:ascii="Arial" w:eastAsia="Arial" w:hAnsi="Arial" w:cs="Arial"/>
          <w:spacing w:val="2"/>
          <w:sz w:val="22"/>
          <w:szCs w:val="22"/>
        </w:rPr>
        <w:t>customer</w:t>
      </w:r>
    </w:p>
    <w:p w14:paraId="6ECBE5AB" w14:textId="1F36BAB3" w:rsidR="005950BB" w:rsidRDefault="005950BB">
      <w:pPr>
        <w:spacing w:line="242" w:lineRule="auto"/>
        <w:ind w:left="220" w:right="160"/>
        <w:jc w:val="both"/>
        <w:rPr>
          <w:rFonts w:ascii="Arial" w:eastAsia="Arial" w:hAnsi="Arial" w:cs="Arial"/>
          <w:spacing w:val="2"/>
          <w:sz w:val="22"/>
          <w:szCs w:val="22"/>
        </w:rPr>
      </w:pPr>
    </w:p>
    <w:p w14:paraId="77BBD739" w14:textId="77777777" w:rsidR="005950BB" w:rsidRDefault="005950BB" w:rsidP="005950BB">
      <w:pPr>
        <w:spacing w:before="32" w:line="240" w:lineRule="exact"/>
        <w:ind w:left="300"/>
        <w:rPr>
          <w:rFonts w:ascii="Arial" w:eastAsia="Arial" w:hAnsi="Arial" w:cs="Arial"/>
          <w:sz w:val="22"/>
          <w:szCs w:val="22"/>
        </w:rPr>
      </w:pPr>
      <w:r>
        <w:rPr>
          <w:rFonts w:ascii="Arial" w:eastAsia="Arial" w:hAnsi="Arial" w:cs="Arial"/>
          <w:b/>
          <w:position w:val="-1"/>
          <w:sz w:val="22"/>
          <w:szCs w:val="22"/>
        </w:rPr>
        <w:t xml:space="preserve">Clock ERP Financial </w:t>
      </w:r>
      <w:proofErr w:type="gramStart"/>
      <w:r>
        <w:rPr>
          <w:rFonts w:ascii="Arial" w:eastAsia="Arial" w:hAnsi="Arial" w:cs="Arial"/>
          <w:b/>
          <w:position w:val="-1"/>
          <w:sz w:val="22"/>
          <w:szCs w:val="22"/>
        </w:rPr>
        <w:t>Matrix :</w:t>
      </w:r>
      <w:proofErr w:type="gramEnd"/>
    </w:p>
    <w:p w14:paraId="7C3C9C77" w14:textId="77777777" w:rsidR="005950BB" w:rsidRDefault="005950BB" w:rsidP="005950BB">
      <w:pPr>
        <w:spacing w:before="2" w:line="260" w:lineRule="exact"/>
        <w:rPr>
          <w:sz w:val="26"/>
          <w:szCs w:val="26"/>
        </w:rPr>
      </w:pPr>
    </w:p>
    <w:tbl>
      <w:tblPr>
        <w:tblW w:w="0" w:type="auto"/>
        <w:tblInd w:w="140" w:type="dxa"/>
        <w:tblLayout w:type="fixed"/>
        <w:tblCellMar>
          <w:left w:w="0" w:type="dxa"/>
          <w:right w:w="0" w:type="dxa"/>
        </w:tblCellMar>
        <w:tblLook w:val="01E0" w:firstRow="1" w:lastRow="1" w:firstColumn="1" w:lastColumn="1" w:noHBand="0" w:noVBand="0"/>
      </w:tblPr>
      <w:tblGrid>
        <w:gridCol w:w="500"/>
        <w:gridCol w:w="6040"/>
        <w:gridCol w:w="1800"/>
        <w:gridCol w:w="1800"/>
      </w:tblGrid>
      <w:tr w:rsidR="005950BB" w14:paraId="404EE312" w14:textId="77777777" w:rsidTr="00AB37B0">
        <w:trPr>
          <w:trHeight w:hRule="exact" w:val="320"/>
        </w:trPr>
        <w:tc>
          <w:tcPr>
            <w:tcW w:w="500" w:type="dxa"/>
            <w:tcBorders>
              <w:top w:val="single" w:sz="8" w:space="0" w:color="000000"/>
              <w:left w:val="single" w:sz="8" w:space="0" w:color="000000"/>
              <w:bottom w:val="single" w:sz="4" w:space="0" w:color="000000"/>
              <w:right w:val="single" w:sz="4" w:space="0" w:color="000000"/>
            </w:tcBorders>
            <w:shd w:val="clear" w:color="auto" w:fill="E7E6E6"/>
          </w:tcPr>
          <w:p w14:paraId="3C4B7DB0" w14:textId="77777777" w:rsidR="005950BB" w:rsidRDefault="005950BB" w:rsidP="00AB37B0">
            <w:pPr>
              <w:spacing w:before="20"/>
              <w:ind w:left="93"/>
              <w:rPr>
                <w:rFonts w:ascii="Arial" w:eastAsia="Arial" w:hAnsi="Arial" w:cs="Arial"/>
                <w:sz w:val="22"/>
                <w:szCs w:val="22"/>
              </w:rPr>
            </w:pPr>
            <w:r>
              <w:rPr>
                <w:rFonts w:ascii="Arial" w:eastAsia="Arial" w:hAnsi="Arial" w:cs="Arial"/>
                <w:b/>
                <w:sz w:val="22"/>
                <w:szCs w:val="22"/>
              </w:rPr>
              <w:t>Sr.</w:t>
            </w:r>
          </w:p>
        </w:tc>
        <w:tc>
          <w:tcPr>
            <w:tcW w:w="6040" w:type="dxa"/>
            <w:tcBorders>
              <w:top w:val="single" w:sz="8" w:space="0" w:color="000000"/>
              <w:left w:val="single" w:sz="4" w:space="0" w:color="000000"/>
              <w:bottom w:val="single" w:sz="4" w:space="0" w:color="000000"/>
              <w:right w:val="single" w:sz="4" w:space="0" w:color="000000"/>
            </w:tcBorders>
            <w:shd w:val="clear" w:color="auto" w:fill="E7E6E6"/>
          </w:tcPr>
          <w:p w14:paraId="3721978A" w14:textId="77777777" w:rsidR="005950BB" w:rsidRDefault="005950BB" w:rsidP="00AB37B0">
            <w:pPr>
              <w:spacing w:before="20"/>
              <w:ind w:left="2410" w:right="2410"/>
              <w:jc w:val="center"/>
              <w:rPr>
                <w:rFonts w:ascii="Arial" w:eastAsia="Arial" w:hAnsi="Arial" w:cs="Arial"/>
                <w:sz w:val="22"/>
                <w:szCs w:val="22"/>
              </w:rPr>
            </w:pPr>
            <w:r>
              <w:rPr>
                <w:rFonts w:ascii="Arial" w:eastAsia="Arial" w:hAnsi="Arial" w:cs="Arial"/>
                <w:b/>
                <w:sz w:val="22"/>
                <w:szCs w:val="22"/>
              </w:rPr>
              <w:t>Particulars</w:t>
            </w:r>
          </w:p>
        </w:tc>
        <w:tc>
          <w:tcPr>
            <w:tcW w:w="1800" w:type="dxa"/>
            <w:tcBorders>
              <w:top w:val="single" w:sz="8" w:space="0" w:color="000000"/>
              <w:left w:val="single" w:sz="4" w:space="0" w:color="000000"/>
              <w:bottom w:val="single" w:sz="4" w:space="0" w:color="000000"/>
              <w:right w:val="single" w:sz="4" w:space="0" w:color="000000"/>
            </w:tcBorders>
            <w:shd w:val="clear" w:color="auto" w:fill="E7E6E6"/>
          </w:tcPr>
          <w:p w14:paraId="1EBF515E" w14:textId="77777777" w:rsidR="005950BB" w:rsidRDefault="005950BB" w:rsidP="00AB37B0">
            <w:pPr>
              <w:spacing w:before="20"/>
              <w:ind w:left="645" w:right="645"/>
              <w:jc w:val="center"/>
              <w:rPr>
                <w:rFonts w:ascii="Arial" w:eastAsia="Arial" w:hAnsi="Arial" w:cs="Arial"/>
                <w:sz w:val="22"/>
                <w:szCs w:val="22"/>
              </w:rPr>
            </w:pPr>
            <w:r>
              <w:rPr>
                <w:rFonts w:ascii="Arial" w:eastAsia="Arial" w:hAnsi="Arial" w:cs="Arial"/>
                <w:b/>
                <w:sz w:val="22"/>
                <w:szCs w:val="22"/>
              </w:rPr>
              <w:t>Unit</w:t>
            </w:r>
          </w:p>
        </w:tc>
        <w:tc>
          <w:tcPr>
            <w:tcW w:w="1800" w:type="dxa"/>
            <w:tcBorders>
              <w:top w:val="single" w:sz="8" w:space="0" w:color="000000"/>
              <w:left w:val="single" w:sz="4" w:space="0" w:color="000000"/>
              <w:bottom w:val="single" w:sz="4" w:space="0" w:color="000000"/>
              <w:right w:val="single" w:sz="8" w:space="0" w:color="000000"/>
            </w:tcBorders>
            <w:shd w:val="clear" w:color="auto" w:fill="E7E6E6"/>
          </w:tcPr>
          <w:p w14:paraId="2CA13A86" w14:textId="77777777" w:rsidR="005950BB" w:rsidRDefault="005950BB" w:rsidP="00AB37B0">
            <w:pPr>
              <w:spacing w:before="20"/>
              <w:ind w:left="357"/>
              <w:rPr>
                <w:rFonts w:ascii="Arial" w:eastAsia="Arial" w:hAnsi="Arial" w:cs="Arial"/>
                <w:sz w:val="22"/>
                <w:szCs w:val="22"/>
              </w:rPr>
            </w:pPr>
            <w:r>
              <w:rPr>
                <w:rFonts w:ascii="Arial" w:eastAsia="Arial" w:hAnsi="Arial" w:cs="Arial"/>
                <w:b/>
                <w:sz w:val="22"/>
                <w:szCs w:val="22"/>
              </w:rPr>
              <w:t>Cost [INR]</w:t>
            </w:r>
          </w:p>
        </w:tc>
      </w:tr>
      <w:tr w:rsidR="005950BB" w14:paraId="654A65E6" w14:textId="77777777" w:rsidTr="00AB37B0">
        <w:trPr>
          <w:trHeight w:hRule="exact" w:val="400"/>
        </w:trPr>
        <w:tc>
          <w:tcPr>
            <w:tcW w:w="500" w:type="dxa"/>
            <w:tcBorders>
              <w:top w:val="single" w:sz="4" w:space="0" w:color="000000"/>
              <w:left w:val="single" w:sz="8" w:space="0" w:color="000000"/>
              <w:bottom w:val="single" w:sz="4" w:space="0" w:color="000000"/>
              <w:right w:val="single" w:sz="4" w:space="0" w:color="000000"/>
            </w:tcBorders>
          </w:tcPr>
          <w:p w14:paraId="2D6A12D1" w14:textId="77777777" w:rsidR="005950BB" w:rsidRDefault="005950BB" w:rsidP="00AB37B0">
            <w:pPr>
              <w:spacing w:before="65"/>
              <w:ind w:left="142" w:right="147"/>
              <w:jc w:val="center"/>
              <w:rPr>
                <w:rFonts w:ascii="Arial" w:eastAsia="Arial" w:hAnsi="Arial" w:cs="Arial"/>
                <w:sz w:val="22"/>
                <w:szCs w:val="22"/>
              </w:rPr>
            </w:pPr>
            <w:r>
              <w:rPr>
                <w:rFonts w:ascii="Arial" w:eastAsia="Arial" w:hAnsi="Arial" w:cs="Arial"/>
                <w:sz w:val="22"/>
                <w:szCs w:val="22"/>
              </w:rPr>
              <w:t>1</w:t>
            </w:r>
          </w:p>
        </w:tc>
        <w:tc>
          <w:tcPr>
            <w:tcW w:w="6040" w:type="dxa"/>
            <w:tcBorders>
              <w:top w:val="single" w:sz="4" w:space="0" w:color="000000"/>
              <w:left w:val="single" w:sz="4" w:space="0" w:color="000000"/>
              <w:bottom w:val="single" w:sz="4" w:space="0" w:color="000000"/>
              <w:right w:val="single" w:sz="4" w:space="0" w:color="000000"/>
            </w:tcBorders>
          </w:tcPr>
          <w:p w14:paraId="59609745" w14:textId="519B4329" w:rsidR="005950BB" w:rsidRDefault="005950BB" w:rsidP="00AB37B0">
            <w:pPr>
              <w:spacing w:before="65"/>
              <w:ind w:left="35"/>
              <w:rPr>
                <w:rFonts w:ascii="Arial" w:eastAsia="Arial" w:hAnsi="Arial" w:cs="Arial"/>
                <w:sz w:val="22"/>
                <w:szCs w:val="22"/>
              </w:rPr>
            </w:pPr>
            <w:r>
              <w:rPr>
                <w:rFonts w:ascii="Arial" w:eastAsia="Arial" w:hAnsi="Arial" w:cs="Arial"/>
                <w:sz w:val="22"/>
                <w:szCs w:val="22"/>
              </w:rPr>
              <w:t>L</w:t>
            </w:r>
            <w:r>
              <w:rPr>
                <w:rFonts w:ascii="Arial" w:eastAsia="Arial" w:hAnsi="Arial" w:cs="Arial"/>
                <w:sz w:val="22"/>
                <w:szCs w:val="22"/>
              </w:rPr>
              <w:t>OS</w:t>
            </w:r>
            <w:r w:rsidR="00623920">
              <w:rPr>
                <w:rFonts w:ascii="Arial" w:eastAsia="Arial" w:hAnsi="Arial" w:cs="Arial"/>
                <w:sz w:val="22"/>
                <w:szCs w:val="22"/>
              </w:rPr>
              <w:t xml:space="preserve"> with verification and reference check </w:t>
            </w:r>
          </w:p>
        </w:tc>
        <w:tc>
          <w:tcPr>
            <w:tcW w:w="1800" w:type="dxa"/>
            <w:tcBorders>
              <w:top w:val="single" w:sz="4" w:space="0" w:color="000000"/>
              <w:left w:val="single" w:sz="4" w:space="0" w:color="000000"/>
              <w:bottom w:val="single" w:sz="4" w:space="0" w:color="000000"/>
              <w:right w:val="single" w:sz="4" w:space="0" w:color="000000"/>
            </w:tcBorders>
          </w:tcPr>
          <w:p w14:paraId="69980682" w14:textId="77777777" w:rsidR="005950BB" w:rsidRDefault="005950BB" w:rsidP="00AB37B0">
            <w:pPr>
              <w:spacing w:before="65"/>
              <w:ind w:left="797" w:right="797"/>
              <w:jc w:val="center"/>
              <w:rPr>
                <w:rFonts w:ascii="Arial" w:eastAsia="Arial" w:hAnsi="Arial" w:cs="Arial"/>
                <w:sz w:val="22"/>
                <w:szCs w:val="22"/>
              </w:rPr>
            </w:pPr>
            <w:r>
              <w:rPr>
                <w:rFonts w:ascii="Arial" w:eastAsia="Arial" w:hAnsi="Arial" w:cs="Arial"/>
                <w:sz w:val="22"/>
                <w:szCs w:val="22"/>
              </w:rPr>
              <w:t>1</w:t>
            </w:r>
          </w:p>
        </w:tc>
        <w:tc>
          <w:tcPr>
            <w:tcW w:w="1800" w:type="dxa"/>
            <w:tcBorders>
              <w:top w:val="single" w:sz="4" w:space="0" w:color="000000"/>
              <w:left w:val="single" w:sz="4" w:space="0" w:color="000000"/>
              <w:bottom w:val="single" w:sz="4" w:space="0" w:color="000000"/>
              <w:right w:val="single" w:sz="8" w:space="0" w:color="000000"/>
            </w:tcBorders>
          </w:tcPr>
          <w:p w14:paraId="083E9E45" w14:textId="77777777" w:rsidR="005950BB" w:rsidRDefault="005950BB" w:rsidP="00AB37B0">
            <w:pPr>
              <w:spacing w:before="65"/>
              <w:ind w:left="593" w:right="-23"/>
              <w:rPr>
                <w:rFonts w:ascii="Arial" w:eastAsia="Arial" w:hAnsi="Arial" w:cs="Arial"/>
                <w:sz w:val="22"/>
                <w:szCs w:val="22"/>
              </w:rPr>
            </w:pPr>
            <w:r>
              <w:rPr>
                <w:rFonts w:ascii="Arial" w:eastAsia="Arial" w:hAnsi="Arial" w:cs="Arial"/>
                <w:sz w:val="22"/>
                <w:szCs w:val="22"/>
              </w:rPr>
              <w:t>1,50,000.00</w:t>
            </w:r>
          </w:p>
        </w:tc>
      </w:tr>
      <w:tr w:rsidR="005950BB" w14:paraId="5CF38703" w14:textId="77777777" w:rsidTr="00AB37B0">
        <w:trPr>
          <w:trHeight w:hRule="exact" w:val="400"/>
        </w:trPr>
        <w:tc>
          <w:tcPr>
            <w:tcW w:w="500" w:type="dxa"/>
            <w:tcBorders>
              <w:top w:val="single" w:sz="4" w:space="0" w:color="000000"/>
              <w:left w:val="single" w:sz="8" w:space="0" w:color="000000"/>
              <w:bottom w:val="single" w:sz="4" w:space="0" w:color="000000"/>
              <w:right w:val="single" w:sz="4" w:space="0" w:color="000000"/>
            </w:tcBorders>
          </w:tcPr>
          <w:p w14:paraId="72342888" w14:textId="77777777" w:rsidR="005950BB" w:rsidRDefault="005950BB" w:rsidP="00AB37B0">
            <w:pPr>
              <w:spacing w:before="65"/>
              <w:ind w:left="142" w:right="147"/>
              <w:jc w:val="center"/>
              <w:rPr>
                <w:rFonts w:ascii="Arial" w:eastAsia="Arial" w:hAnsi="Arial" w:cs="Arial"/>
                <w:sz w:val="22"/>
                <w:szCs w:val="22"/>
              </w:rPr>
            </w:pPr>
            <w:r>
              <w:rPr>
                <w:rFonts w:ascii="Arial" w:eastAsia="Arial" w:hAnsi="Arial" w:cs="Arial"/>
                <w:sz w:val="22"/>
                <w:szCs w:val="22"/>
              </w:rPr>
              <w:t>2</w:t>
            </w:r>
          </w:p>
        </w:tc>
        <w:tc>
          <w:tcPr>
            <w:tcW w:w="6040" w:type="dxa"/>
            <w:tcBorders>
              <w:top w:val="single" w:sz="4" w:space="0" w:color="000000"/>
              <w:left w:val="single" w:sz="4" w:space="0" w:color="000000"/>
              <w:bottom w:val="single" w:sz="4" w:space="0" w:color="000000"/>
              <w:right w:val="single" w:sz="4" w:space="0" w:color="000000"/>
            </w:tcBorders>
          </w:tcPr>
          <w:p w14:paraId="5603CC89" w14:textId="4E4CDBD3" w:rsidR="005950BB" w:rsidRDefault="005950BB" w:rsidP="00AB37B0">
            <w:pPr>
              <w:spacing w:before="65"/>
              <w:ind w:left="35"/>
              <w:rPr>
                <w:rFonts w:ascii="Arial" w:eastAsia="Arial" w:hAnsi="Arial" w:cs="Arial"/>
                <w:sz w:val="22"/>
                <w:szCs w:val="22"/>
              </w:rPr>
            </w:pPr>
            <w:r>
              <w:rPr>
                <w:rFonts w:ascii="Arial" w:eastAsia="Arial" w:hAnsi="Arial" w:cs="Arial"/>
                <w:sz w:val="22"/>
                <w:szCs w:val="22"/>
              </w:rPr>
              <w:t>Android App</w:t>
            </w:r>
          </w:p>
        </w:tc>
        <w:tc>
          <w:tcPr>
            <w:tcW w:w="1800" w:type="dxa"/>
            <w:tcBorders>
              <w:top w:val="single" w:sz="4" w:space="0" w:color="000000"/>
              <w:left w:val="single" w:sz="4" w:space="0" w:color="000000"/>
              <w:bottom w:val="single" w:sz="4" w:space="0" w:color="000000"/>
              <w:right w:val="single" w:sz="4" w:space="0" w:color="000000"/>
            </w:tcBorders>
          </w:tcPr>
          <w:p w14:paraId="6ACA8998" w14:textId="77777777" w:rsidR="005950BB" w:rsidRDefault="005950BB" w:rsidP="00AB37B0">
            <w:pPr>
              <w:spacing w:before="65"/>
              <w:ind w:left="797" w:right="797"/>
              <w:jc w:val="center"/>
              <w:rPr>
                <w:rFonts w:ascii="Arial" w:eastAsia="Arial" w:hAnsi="Arial" w:cs="Arial"/>
                <w:sz w:val="22"/>
                <w:szCs w:val="22"/>
              </w:rPr>
            </w:pPr>
            <w:r>
              <w:rPr>
                <w:rFonts w:ascii="Arial" w:eastAsia="Arial" w:hAnsi="Arial" w:cs="Arial"/>
                <w:sz w:val="22"/>
                <w:szCs w:val="22"/>
              </w:rPr>
              <w:t>1</w:t>
            </w:r>
          </w:p>
        </w:tc>
        <w:tc>
          <w:tcPr>
            <w:tcW w:w="1800" w:type="dxa"/>
            <w:tcBorders>
              <w:top w:val="single" w:sz="4" w:space="0" w:color="000000"/>
              <w:left w:val="single" w:sz="4" w:space="0" w:color="000000"/>
              <w:bottom w:val="single" w:sz="4" w:space="0" w:color="000000"/>
              <w:right w:val="single" w:sz="8" w:space="0" w:color="000000"/>
            </w:tcBorders>
          </w:tcPr>
          <w:p w14:paraId="770D86A6" w14:textId="7447724F" w:rsidR="005950BB" w:rsidRDefault="005950BB" w:rsidP="00AB37B0">
            <w:pPr>
              <w:spacing w:before="65"/>
              <w:ind w:left="593" w:right="-23"/>
              <w:rPr>
                <w:rFonts w:ascii="Arial" w:eastAsia="Arial" w:hAnsi="Arial" w:cs="Arial"/>
                <w:sz w:val="22"/>
                <w:szCs w:val="22"/>
              </w:rPr>
            </w:pPr>
            <w:r>
              <w:rPr>
                <w:rFonts w:ascii="Arial" w:eastAsia="Arial" w:hAnsi="Arial" w:cs="Arial"/>
                <w:sz w:val="22"/>
                <w:szCs w:val="22"/>
              </w:rPr>
              <w:t xml:space="preserve">   6,0000.00</w:t>
            </w:r>
          </w:p>
        </w:tc>
      </w:tr>
      <w:tr w:rsidR="005950BB" w14:paraId="4938CA77" w14:textId="77777777" w:rsidTr="00AB37B0">
        <w:trPr>
          <w:trHeight w:hRule="exact" w:val="400"/>
        </w:trPr>
        <w:tc>
          <w:tcPr>
            <w:tcW w:w="500" w:type="dxa"/>
            <w:tcBorders>
              <w:top w:val="single" w:sz="4" w:space="0" w:color="000000"/>
              <w:left w:val="single" w:sz="8" w:space="0" w:color="000000"/>
              <w:bottom w:val="single" w:sz="4" w:space="0" w:color="000000"/>
              <w:right w:val="single" w:sz="4" w:space="0" w:color="000000"/>
            </w:tcBorders>
          </w:tcPr>
          <w:p w14:paraId="5A2E9887" w14:textId="2E602C3C" w:rsidR="005950BB" w:rsidRDefault="00DC207A" w:rsidP="00DC207A">
            <w:pPr>
              <w:spacing w:before="65"/>
              <w:ind w:left="142" w:right="147"/>
              <w:rPr>
                <w:rFonts w:ascii="Arial" w:eastAsia="Arial" w:hAnsi="Arial" w:cs="Arial"/>
                <w:sz w:val="22"/>
                <w:szCs w:val="22"/>
              </w:rPr>
            </w:pPr>
            <w:r>
              <w:rPr>
                <w:rFonts w:ascii="Arial" w:eastAsia="Arial" w:hAnsi="Arial" w:cs="Arial"/>
                <w:sz w:val="22"/>
                <w:szCs w:val="22"/>
              </w:rPr>
              <w:t>3</w:t>
            </w:r>
          </w:p>
        </w:tc>
        <w:tc>
          <w:tcPr>
            <w:tcW w:w="6040" w:type="dxa"/>
            <w:tcBorders>
              <w:top w:val="single" w:sz="4" w:space="0" w:color="000000"/>
              <w:left w:val="single" w:sz="4" w:space="0" w:color="000000"/>
              <w:bottom w:val="single" w:sz="4" w:space="0" w:color="000000"/>
              <w:right w:val="single" w:sz="4" w:space="0" w:color="000000"/>
            </w:tcBorders>
          </w:tcPr>
          <w:p w14:paraId="489E4C48" w14:textId="65B68462" w:rsidR="005950BB" w:rsidRDefault="005950BB" w:rsidP="00AB37B0">
            <w:pPr>
              <w:spacing w:before="65"/>
              <w:ind w:left="35"/>
              <w:rPr>
                <w:rFonts w:ascii="Arial" w:eastAsia="Arial" w:hAnsi="Arial" w:cs="Arial"/>
                <w:sz w:val="22"/>
                <w:szCs w:val="22"/>
              </w:rPr>
            </w:pPr>
            <w:r>
              <w:rPr>
                <w:rFonts w:ascii="Arial" w:eastAsia="Arial" w:hAnsi="Arial" w:cs="Arial"/>
                <w:sz w:val="22"/>
                <w:szCs w:val="22"/>
              </w:rPr>
              <w:t xml:space="preserve"> Recovery management </w:t>
            </w:r>
          </w:p>
        </w:tc>
        <w:tc>
          <w:tcPr>
            <w:tcW w:w="1800" w:type="dxa"/>
            <w:tcBorders>
              <w:top w:val="single" w:sz="4" w:space="0" w:color="000000"/>
              <w:left w:val="single" w:sz="4" w:space="0" w:color="000000"/>
              <w:bottom w:val="single" w:sz="4" w:space="0" w:color="000000"/>
              <w:right w:val="single" w:sz="4" w:space="0" w:color="000000"/>
            </w:tcBorders>
          </w:tcPr>
          <w:p w14:paraId="7BE14CCE" w14:textId="77777777" w:rsidR="005950BB" w:rsidRDefault="005950BB" w:rsidP="00AB37B0">
            <w:pPr>
              <w:spacing w:before="65"/>
              <w:ind w:left="736" w:right="736"/>
              <w:jc w:val="center"/>
              <w:rPr>
                <w:rFonts w:ascii="Arial" w:eastAsia="Arial" w:hAnsi="Arial" w:cs="Arial"/>
                <w:sz w:val="22"/>
                <w:szCs w:val="22"/>
              </w:rPr>
            </w:pPr>
            <w:r>
              <w:rPr>
                <w:rFonts w:ascii="Arial" w:eastAsia="Arial" w:hAnsi="Arial" w:cs="Arial"/>
                <w:sz w:val="22"/>
                <w:szCs w:val="22"/>
              </w:rPr>
              <w:t>1</w:t>
            </w:r>
          </w:p>
        </w:tc>
        <w:tc>
          <w:tcPr>
            <w:tcW w:w="1800" w:type="dxa"/>
            <w:tcBorders>
              <w:top w:val="single" w:sz="4" w:space="0" w:color="000000"/>
              <w:left w:val="single" w:sz="4" w:space="0" w:color="000000"/>
              <w:bottom w:val="single" w:sz="4" w:space="0" w:color="000000"/>
              <w:right w:val="single" w:sz="8" w:space="0" w:color="000000"/>
            </w:tcBorders>
          </w:tcPr>
          <w:p w14:paraId="0D4C7532" w14:textId="77777777" w:rsidR="005950BB" w:rsidRDefault="005950BB" w:rsidP="00AB37B0">
            <w:pPr>
              <w:spacing w:before="65"/>
              <w:ind w:right="-23"/>
              <w:rPr>
                <w:rFonts w:ascii="Arial" w:eastAsia="Arial" w:hAnsi="Arial" w:cs="Arial"/>
                <w:sz w:val="22"/>
                <w:szCs w:val="22"/>
              </w:rPr>
            </w:pPr>
            <w:r>
              <w:rPr>
                <w:rFonts w:ascii="Arial" w:eastAsia="Arial" w:hAnsi="Arial" w:cs="Arial"/>
                <w:sz w:val="22"/>
                <w:szCs w:val="22"/>
              </w:rPr>
              <w:t xml:space="preserve">          1,00,000.00</w:t>
            </w:r>
          </w:p>
        </w:tc>
      </w:tr>
      <w:tr w:rsidR="005950BB" w14:paraId="4888E315" w14:textId="77777777" w:rsidTr="00AB37B0">
        <w:trPr>
          <w:trHeight w:hRule="exact" w:val="400"/>
        </w:trPr>
        <w:tc>
          <w:tcPr>
            <w:tcW w:w="500" w:type="dxa"/>
            <w:tcBorders>
              <w:top w:val="single" w:sz="4" w:space="0" w:color="000000"/>
              <w:left w:val="single" w:sz="8" w:space="0" w:color="000000"/>
              <w:bottom w:val="single" w:sz="4" w:space="0" w:color="000000"/>
              <w:right w:val="single" w:sz="4" w:space="0" w:color="000000"/>
            </w:tcBorders>
          </w:tcPr>
          <w:p w14:paraId="22BC2620" w14:textId="0C3F5DFC" w:rsidR="005950BB" w:rsidRDefault="00DC207A" w:rsidP="00AB37B0">
            <w:pPr>
              <w:spacing w:before="65"/>
              <w:ind w:left="118"/>
              <w:rPr>
                <w:rFonts w:ascii="Arial" w:eastAsia="Arial" w:hAnsi="Arial" w:cs="Arial"/>
                <w:sz w:val="22"/>
                <w:szCs w:val="22"/>
              </w:rPr>
            </w:pPr>
            <w:r>
              <w:rPr>
                <w:rFonts w:ascii="Arial" w:eastAsia="Arial" w:hAnsi="Arial" w:cs="Arial"/>
                <w:sz w:val="22"/>
                <w:szCs w:val="22"/>
              </w:rPr>
              <w:t>4</w:t>
            </w:r>
          </w:p>
        </w:tc>
        <w:tc>
          <w:tcPr>
            <w:tcW w:w="6040" w:type="dxa"/>
            <w:tcBorders>
              <w:top w:val="single" w:sz="4" w:space="0" w:color="000000"/>
              <w:left w:val="single" w:sz="4" w:space="0" w:color="000000"/>
              <w:bottom w:val="single" w:sz="4" w:space="0" w:color="000000"/>
              <w:right w:val="single" w:sz="4" w:space="0" w:color="000000"/>
            </w:tcBorders>
          </w:tcPr>
          <w:p w14:paraId="270F6CDF" w14:textId="77777777" w:rsidR="005950BB" w:rsidRDefault="005950BB" w:rsidP="00AB37B0">
            <w:pPr>
              <w:spacing w:before="65"/>
              <w:ind w:left="35"/>
              <w:rPr>
                <w:rFonts w:ascii="Arial" w:eastAsia="Arial" w:hAnsi="Arial" w:cs="Arial"/>
                <w:sz w:val="22"/>
                <w:szCs w:val="22"/>
              </w:rPr>
            </w:pPr>
            <w:r>
              <w:rPr>
                <w:rFonts w:ascii="Arial" w:eastAsia="Arial" w:hAnsi="Arial" w:cs="Arial"/>
                <w:sz w:val="22"/>
                <w:szCs w:val="22"/>
              </w:rPr>
              <w:t>Product Implementation and module document design</w:t>
            </w:r>
          </w:p>
        </w:tc>
        <w:tc>
          <w:tcPr>
            <w:tcW w:w="1800" w:type="dxa"/>
            <w:tcBorders>
              <w:top w:val="single" w:sz="4" w:space="0" w:color="000000"/>
              <w:left w:val="single" w:sz="4" w:space="0" w:color="000000"/>
              <w:bottom w:val="single" w:sz="4" w:space="0" w:color="000000"/>
              <w:right w:val="single" w:sz="4" w:space="0" w:color="000000"/>
            </w:tcBorders>
          </w:tcPr>
          <w:p w14:paraId="15D07949" w14:textId="77777777" w:rsidR="005950BB" w:rsidRDefault="005950BB" w:rsidP="00AB37B0">
            <w:pPr>
              <w:spacing w:before="65"/>
              <w:ind w:left="736" w:right="736"/>
              <w:jc w:val="center"/>
              <w:rPr>
                <w:rFonts w:ascii="Arial" w:eastAsia="Arial" w:hAnsi="Arial" w:cs="Arial"/>
                <w:sz w:val="22"/>
                <w:szCs w:val="22"/>
              </w:rPr>
            </w:pPr>
            <w:r>
              <w:rPr>
                <w:rFonts w:ascii="Arial" w:eastAsia="Arial" w:hAnsi="Arial" w:cs="Arial"/>
                <w:sz w:val="22"/>
                <w:szCs w:val="22"/>
              </w:rPr>
              <w:t>1</w:t>
            </w:r>
          </w:p>
        </w:tc>
        <w:tc>
          <w:tcPr>
            <w:tcW w:w="1800" w:type="dxa"/>
            <w:tcBorders>
              <w:top w:val="single" w:sz="4" w:space="0" w:color="000000"/>
              <w:left w:val="single" w:sz="4" w:space="0" w:color="000000"/>
              <w:bottom w:val="single" w:sz="4" w:space="0" w:color="000000"/>
              <w:right w:val="single" w:sz="8" w:space="0" w:color="000000"/>
            </w:tcBorders>
          </w:tcPr>
          <w:p w14:paraId="79C9A9ED" w14:textId="19E1106D" w:rsidR="005950BB" w:rsidRDefault="005950BB" w:rsidP="005950BB">
            <w:pPr>
              <w:spacing w:before="65"/>
              <w:ind w:right="-23"/>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sz w:val="22"/>
                <w:szCs w:val="22"/>
              </w:rPr>
              <w:t>50,000.00</w:t>
            </w:r>
          </w:p>
        </w:tc>
      </w:tr>
      <w:tr w:rsidR="005950BB" w14:paraId="359ECC0E" w14:textId="77777777" w:rsidTr="00AB37B0">
        <w:trPr>
          <w:trHeight w:hRule="exact" w:val="400"/>
        </w:trPr>
        <w:tc>
          <w:tcPr>
            <w:tcW w:w="500" w:type="dxa"/>
            <w:tcBorders>
              <w:top w:val="single" w:sz="4" w:space="0" w:color="000000"/>
              <w:left w:val="single" w:sz="8" w:space="0" w:color="000000"/>
              <w:bottom w:val="single" w:sz="4" w:space="0" w:color="000000"/>
              <w:right w:val="single" w:sz="4" w:space="0" w:color="000000"/>
            </w:tcBorders>
          </w:tcPr>
          <w:p w14:paraId="467C6B61" w14:textId="2757180D" w:rsidR="005950BB" w:rsidRDefault="00DC207A" w:rsidP="00AB37B0">
            <w:pPr>
              <w:spacing w:before="65"/>
              <w:ind w:left="118"/>
              <w:rPr>
                <w:rFonts w:ascii="Arial" w:eastAsia="Arial" w:hAnsi="Arial" w:cs="Arial"/>
                <w:sz w:val="22"/>
                <w:szCs w:val="22"/>
              </w:rPr>
            </w:pPr>
            <w:r>
              <w:rPr>
                <w:rFonts w:ascii="Arial" w:eastAsia="Arial" w:hAnsi="Arial" w:cs="Arial"/>
                <w:sz w:val="22"/>
                <w:szCs w:val="22"/>
              </w:rPr>
              <w:t>5</w:t>
            </w:r>
          </w:p>
        </w:tc>
        <w:tc>
          <w:tcPr>
            <w:tcW w:w="6040" w:type="dxa"/>
            <w:tcBorders>
              <w:top w:val="single" w:sz="4" w:space="0" w:color="000000"/>
              <w:left w:val="single" w:sz="4" w:space="0" w:color="000000"/>
              <w:bottom w:val="single" w:sz="4" w:space="0" w:color="000000"/>
              <w:right w:val="single" w:sz="4" w:space="0" w:color="000000"/>
            </w:tcBorders>
          </w:tcPr>
          <w:p w14:paraId="2E303E68" w14:textId="1B34A94B" w:rsidR="005950BB" w:rsidRDefault="005950BB" w:rsidP="00AB37B0">
            <w:pPr>
              <w:spacing w:before="65"/>
              <w:ind w:left="35"/>
              <w:rPr>
                <w:rFonts w:ascii="Arial" w:eastAsia="Arial" w:hAnsi="Arial" w:cs="Arial"/>
                <w:sz w:val="22"/>
                <w:szCs w:val="22"/>
              </w:rPr>
            </w:pPr>
            <w:r>
              <w:rPr>
                <w:rFonts w:ascii="Arial" w:eastAsia="Arial" w:hAnsi="Arial" w:cs="Arial"/>
                <w:sz w:val="22"/>
                <w:szCs w:val="22"/>
              </w:rPr>
              <w:t xml:space="preserve">All </w:t>
            </w:r>
            <w:r>
              <w:rPr>
                <w:rFonts w:ascii="Arial" w:eastAsia="Arial" w:hAnsi="Arial" w:cs="Arial"/>
                <w:sz w:val="22"/>
                <w:szCs w:val="22"/>
              </w:rPr>
              <w:t>Digital integration</w:t>
            </w:r>
            <w:r>
              <w:rPr>
                <w:rFonts w:ascii="Arial" w:eastAsia="Arial" w:hAnsi="Arial" w:cs="Arial"/>
                <w:sz w:val="22"/>
                <w:szCs w:val="22"/>
              </w:rPr>
              <w:t xml:space="preserve"> from Mail</w:t>
            </w:r>
            <w:r>
              <w:rPr>
                <w:rFonts w:ascii="Arial" w:eastAsia="Arial" w:hAnsi="Arial" w:cs="Arial"/>
                <w:sz w:val="22"/>
                <w:szCs w:val="22"/>
              </w:rPr>
              <w:t xml:space="preserve">, SMS, IVR </w:t>
            </w:r>
            <w:r>
              <w:rPr>
                <w:rFonts w:ascii="Arial" w:eastAsia="Arial" w:hAnsi="Arial" w:cs="Arial"/>
                <w:sz w:val="22"/>
                <w:szCs w:val="22"/>
              </w:rPr>
              <w:t>(Add-Ons)</w:t>
            </w:r>
          </w:p>
        </w:tc>
        <w:tc>
          <w:tcPr>
            <w:tcW w:w="1800" w:type="dxa"/>
            <w:tcBorders>
              <w:top w:val="single" w:sz="4" w:space="0" w:color="000000"/>
              <w:left w:val="single" w:sz="4" w:space="0" w:color="000000"/>
              <w:bottom w:val="single" w:sz="4" w:space="0" w:color="000000"/>
              <w:right w:val="single" w:sz="4" w:space="0" w:color="000000"/>
            </w:tcBorders>
          </w:tcPr>
          <w:p w14:paraId="0BD6F147" w14:textId="77777777" w:rsidR="005950BB" w:rsidRDefault="005950BB" w:rsidP="00AB37B0">
            <w:pPr>
              <w:spacing w:before="65"/>
              <w:ind w:left="797" w:right="797"/>
              <w:jc w:val="center"/>
              <w:rPr>
                <w:rFonts w:ascii="Arial" w:eastAsia="Arial" w:hAnsi="Arial" w:cs="Arial"/>
                <w:sz w:val="22"/>
                <w:szCs w:val="22"/>
              </w:rPr>
            </w:pPr>
            <w:r>
              <w:rPr>
                <w:rFonts w:ascii="Arial" w:eastAsia="Arial" w:hAnsi="Arial" w:cs="Arial"/>
                <w:sz w:val="22"/>
                <w:szCs w:val="22"/>
              </w:rPr>
              <w:t>1</w:t>
            </w:r>
          </w:p>
        </w:tc>
        <w:tc>
          <w:tcPr>
            <w:tcW w:w="1800" w:type="dxa"/>
            <w:tcBorders>
              <w:top w:val="single" w:sz="4" w:space="0" w:color="000000"/>
              <w:left w:val="single" w:sz="4" w:space="0" w:color="000000"/>
              <w:bottom w:val="single" w:sz="4" w:space="0" w:color="000000"/>
              <w:right w:val="single" w:sz="8" w:space="0" w:color="000000"/>
            </w:tcBorders>
          </w:tcPr>
          <w:p w14:paraId="4FF2EDEF" w14:textId="6820484F" w:rsidR="005950BB" w:rsidRDefault="005950BB" w:rsidP="005950BB">
            <w:pPr>
              <w:spacing w:before="65"/>
              <w:ind w:right="-23"/>
              <w:rPr>
                <w:rFonts w:ascii="Arial" w:eastAsia="Arial" w:hAnsi="Arial" w:cs="Arial"/>
                <w:sz w:val="22"/>
                <w:szCs w:val="22"/>
              </w:rPr>
            </w:pPr>
            <w:r>
              <w:rPr>
                <w:rFonts w:ascii="Arial" w:eastAsia="Arial" w:hAnsi="Arial" w:cs="Arial"/>
                <w:sz w:val="22"/>
                <w:szCs w:val="22"/>
              </w:rPr>
              <w:t xml:space="preserve">          1,50</w:t>
            </w:r>
            <w:r w:rsidR="00623920">
              <w:rPr>
                <w:rFonts w:ascii="Arial" w:eastAsia="Arial" w:hAnsi="Arial" w:cs="Arial"/>
                <w:sz w:val="22"/>
                <w:szCs w:val="22"/>
              </w:rPr>
              <w:t>,</w:t>
            </w:r>
            <w:r>
              <w:rPr>
                <w:rFonts w:ascii="Arial" w:eastAsia="Arial" w:hAnsi="Arial" w:cs="Arial"/>
                <w:sz w:val="22"/>
                <w:szCs w:val="22"/>
              </w:rPr>
              <w:t>000.00</w:t>
            </w:r>
          </w:p>
        </w:tc>
      </w:tr>
      <w:tr w:rsidR="005950BB" w14:paraId="6D5136E8" w14:textId="77777777" w:rsidTr="00AB37B0">
        <w:trPr>
          <w:trHeight w:hRule="exact" w:val="400"/>
        </w:trPr>
        <w:tc>
          <w:tcPr>
            <w:tcW w:w="500" w:type="dxa"/>
            <w:tcBorders>
              <w:top w:val="single" w:sz="4" w:space="0" w:color="000000"/>
              <w:left w:val="single" w:sz="8" w:space="0" w:color="000000"/>
              <w:bottom w:val="single" w:sz="4" w:space="0" w:color="000000"/>
              <w:right w:val="single" w:sz="4" w:space="0" w:color="000000"/>
            </w:tcBorders>
          </w:tcPr>
          <w:p w14:paraId="280713F2" w14:textId="5342749A" w:rsidR="005950BB" w:rsidRDefault="00DC207A" w:rsidP="00AB37B0">
            <w:pPr>
              <w:spacing w:before="65"/>
              <w:ind w:left="118"/>
              <w:rPr>
                <w:rFonts w:ascii="Arial" w:eastAsia="Arial" w:hAnsi="Arial" w:cs="Arial"/>
                <w:sz w:val="22"/>
                <w:szCs w:val="22"/>
              </w:rPr>
            </w:pPr>
            <w:r>
              <w:rPr>
                <w:rFonts w:ascii="Arial" w:eastAsia="Arial" w:hAnsi="Arial" w:cs="Arial"/>
                <w:sz w:val="22"/>
                <w:szCs w:val="22"/>
              </w:rPr>
              <w:t>6</w:t>
            </w:r>
          </w:p>
        </w:tc>
        <w:tc>
          <w:tcPr>
            <w:tcW w:w="6040" w:type="dxa"/>
            <w:tcBorders>
              <w:top w:val="single" w:sz="4" w:space="0" w:color="000000"/>
              <w:left w:val="single" w:sz="4" w:space="0" w:color="000000"/>
              <w:bottom w:val="single" w:sz="4" w:space="0" w:color="000000"/>
              <w:right w:val="single" w:sz="4" w:space="0" w:color="000000"/>
            </w:tcBorders>
          </w:tcPr>
          <w:p w14:paraId="3295031B" w14:textId="13152326" w:rsidR="005950BB" w:rsidRDefault="00DC207A" w:rsidP="00AB37B0">
            <w:pPr>
              <w:spacing w:before="65"/>
              <w:ind w:left="35"/>
              <w:rPr>
                <w:rFonts w:ascii="Arial" w:eastAsia="Arial" w:hAnsi="Arial" w:cs="Arial"/>
                <w:sz w:val="22"/>
                <w:szCs w:val="22"/>
              </w:rPr>
            </w:pPr>
            <w:r>
              <w:rPr>
                <w:rFonts w:ascii="Arial" w:eastAsia="Arial" w:hAnsi="Arial" w:cs="Arial"/>
                <w:sz w:val="22"/>
                <w:szCs w:val="22"/>
              </w:rPr>
              <w:t xml:space="preserve">CRM includes customer </w:t>
            </w:r>
          </w:p>
        </w:tc>
        <w:tc>
          <w:tcPr>
            <w:tcW w:w="1800" w:type="dxa"/>
            <w:tcBorders>
              <w:top w:val="single" w:sz="4" w:space="0" w:color="000000"/>
              <w:left w:val="single" w:sz="4" w:space="0" w:color="000000"/>
              <w:bottom w:val="single" w:sz="4" w:space="0" w:color="000000"/>
              <w:right w:val="single" w:sz="4" w:space="0" w:color="000000"/>
            </w:tcBorders>
          </w:tcPr>
          <w:p w14:paraId="19A4F4A2" w14:textId="3F7C238C" w:rsidR="005950BB" w:rsidRDefault="00DC207A" w:rsidP="00AB37B0">
            <w:pPr>
              <w:spacing w:before="65"/>
              <w:ind w:left="797" w:right="797"/>
              <w:jc w:val="center"/>
              <w:rPr>
                <w:rFonts w:ascii="Arial" w:eastAsia="Arial" w:hAnsi="Arial" w:cs="Arial"/>
                <w:sz w:val="22"/>
                <w:szCs w:val="22"/>
              </w:rPr>
            </w:pPr>
            <w:r>
              <w:rPr>
                <w:rFonts w:ascii="Arial" w:eastAsia="Arial" w:hAnsi="Arial" w:cs="Arial"/>
                <w:sz w:val="22"/>
                <w:szCs w:val="22"/>
              </w:rPr>
              <w:t>1</w:t>
            </w:r>
          </w:p>
        </w:tc>
        <w:tc>
          <w:tcPr>
            <w:tcW w:w="1800" w:type="dxa"/>
            <w:tcBorders>
              <w:top w:val="single" w:sz="4" w:space="0" w:color="000000"/>
              <w:left w:val="single" w:sz="4" w:space="0" w:color="000000"/>
              <w:bottom w:val="single" w:sz="4" w:space="0" w:color="000000"/>
              <w:right w:val="single" w:sz="8" w:space="0" w:color="000000"/>
            </w:tcBorders>
          </w:tcPr>
          <w:p w14:paraId="6849ABD0" w14:textId="2F705438" w:rsidR="005950BB" w:rsidRDefault="005950BB" w:rsidP="00AB37B0">
            <w:pPr>
              <w:spacing w:before="65"/>
              <w:ind w:right="-23"/>
              <w:rPr>
                <w:rFonts w:ascii="Arial" w:eastAsia="Arial" w:hAnsi="Arial" w:cs="Arial"/>
                <w:sz w:val="22"/>
                <w:szCs w:val="22"/>
              </w:rPr>
            </w:pPr>
            <w:r>
              <w:rPr>
                <w:rFonts w:ascii="Arial" w:eastAsia="Arial" w:hAnsi="Arial" w:cs="Arial"/>
                <w:sz w:val="22"/>
                <w:szCs w:val="22"/>
              </w:rPr>
              <w:t xml:space="preserve">         </w:t>
            </w:r>
            <w:r w:rsidR="00DC207A">
              <w:rPr>
                <w:rFonts w:ascii="Arial" w:eastAsia="Arial" w:hAnsi="Arial" w:cs="Arial"/>
                <w:sz w:val="22"/>
                <w:szCs w:val="22"/>
              </w:rPr>
              <w:t xml:space="preserve"> 1,50,000.00</w:t>
            </w:r>
          </w:p>
        </w:tc>
      </w:tr>
      <w:tr w:rsidR="005950BB" w14:paraId="1A427870" w14:textId="77777777" w:rsidTr="00AB37B0">
        <w:trPr>
          <w:trHeight w:hRule="exact" w:val="400"/>
        </w:trPr>
        <w:tc>
          <w:tcPr>
            <w:tcW w:w="500" w:type="dxa"/>
            <w:tcBorders>
              <w:top w:val="single" w:sz="8" w:space="0" w:color="000000"/>
              <w:left w:val="single" w:sz="4" w:space="0" w:color="000000"/>
              <w:bottom w:val="single" w:sz="4" w:space="0" w:color="000000"/>
              <w:right w:val="single" w:sz="4" w:space="0" w:color="000000"/>
            </w:tcBorders>
          </w:tcPr>
          <w:p w14:paraId="5D842472" w14:textId="77777777" w:rsidR="005950BB" w:rsidRDefault="005950BB" w:rsidP="00AB37B0"/>
        </w:tc>
        <w:tc>
          <w:tcPr>
            <w:tcW w:w="7840" w:type="dxa"/>
            <w:gridSpan w:val="2"/>
            <w:tcBorders>
              <w:top w:val="single" w:sz="8" w:space="0" w:color="000000"/>
              <w:left w:val="single" w:sz="4" w:space="0" w:color="000000"/>
              <w:bottom w:val="single" w:sz="4" w:space="0" w:color="000000"/>
              <w:right w:val="single" w:sz="4" w:space="0" w:color="000000"/>
            </w:tcBorders>
          </w:tcPr>
          <w:p w14:paraId="317714B6" w14:textId="77777777" w:rsidR="005950BB" w:rsidRDefault="005950BB" w:rsidP="00AB37B0">
            <w:pPr>
              <w:spacing w:before="60"/>
              <w:ind w:right="95"/>
              <w:jc w:val="right"/>
              <w:rPr>
                <w:rFonts w:ascii="Arial" w:eastAsia="Arial" w:hAnsi="Arial" w:cs="Arial"/>
                <w:sz w:val="22"/>
                <w:szCs w:val="22"/>
              </w:rPr>
            </w:pPr>
          </w:p>
        </w:tc>
        <w:tc>
          <w:tcPr>
            <w:tcW w:w="1800" w:type="dxa"/>
            <w:tcBorders>
              <w:top w:val="single" w:sz="8" w:space="0" w:color="000000"/>
              <w:left w:val="single" w:sz="4" w:space="0" w:color="000000"/>
              <w:bottom w:val="single" w:sz="4" w:space="0" w:color="000000"/>
              <w:right w:val="single" w:sz="4" w:space="0" w:color="000000"/>
            </w:tcBorders>
          </w:tcPr>
          <w:p w14:paraId="40626827" w14:textId="77777777" w:rsidR="005950BB" w:rsidRDefault="005950BB" w:rsidP="00AB37B0">
            <w:pPr>
              <w:spacing w:before="60"/>
              <w:rPr>
                <w:rFonts w:ascii="Arial" w:eastAsia="Arial" w:hAnsi="Arial" w:cs="Arial"/>
                <w:sz w:val="22"/>
                <w:szCs w:val="22"/>
              </w:rPr>
            </w:pPr>
            <w:r>
              <w:rPr>
                <w:rFonts w:ascii="Arial" w:eastAsia="Arial" w:hAnsi="Arial" w:cs="Arial"/>
                <w:sz w:val="22"/>
                <w:szCs w:val="22"/>
              </w:rPr>
              <w:t xml:space="preserve">          </w:t>
            </w:r>
          </w:p>
        </w:tc>
      </w:tr>
      <w:tr w:rsidR="005950BB" w14:paraId="35BF2496" w14:textId="77777777" w:rsidTr="00AB37B0">
        <w:trPr>
          <w:trHeight w:hRule="exact" w:val="400"/>
        </w:trPr>
        <w:tc>
          <w:tcPr>
            <w:tcW w:w="500" w:type="dxa"/>
            <w:tcBorders>
              <w:top w:val="single" w:sz="4" w:space="0" w:color="000000"/>
              <w:left w:val="single" w:sz="4" w:space="0" w:color="000000"/>
              <w:bottom w:val="single" w:sz="4" w:space="0" w:color="000000"/>
              <w:right w:val="single" w:sz="4" w:space="0" w:color="000000"/>
            </w:tcBorders>
          </w:tcPr>
          <w:p w14:paraId="0313131E" w14:textId="77777777" w:rsidR="005950BB" w:rsidRDefault="005950BB" w:rsidP="00AB37B0"/>
        </w:tc>
        <w:tc>
          <w:tcPr>
            <w:tcW w:w="7840" w:type="dxa"/>
            <w:gridSpan w:val="2"/>
            <w:tcBorders>
              <w:top w:val="single" w:sz="4" w:space="0" w:color="000000"/>
              <w:left w:val="single" w:sz="4" w:space="0" w:color="000000"/>
              <w:bottom w:val="single" w:sz="4" w:space="0" w:color="000000"/>
              <w:right w:val="single" w:sz="4" w:space="0" w:color="000000"/>
            </w:tcBorders>
          </w:tcPr>
          <w:p w14:paraId="0DD122BE" w14:textId="77777777" w:rsidR="005950BB" w:rsidRDefault="005950BB" w:rsidP="00AB37B0">
            <w:pPr>
              <w:spacing w:before="65"/>
              <w:ind w:right="95"/>
              <w:jc w:val="right"/>
              <w:rPr>
                <w:rFonts w:ascii="Arial" w:eastAsia="Arial" w:hAnsi="Arial" w:cs="Arial"/>
                <w:sz w:val="22"/>
                <w:szCs w:val="22"/>
              </w:rPr>
            </w:pPr>
            <w:r>
              <w:rPr>
                <w:rFonts w:ascii="Arial" w:eastAsia="Arial" w:hAnsi="Arial" w:cs="Arial"/>
                <w:sz w:val="22"/>
                <w:szCs w:val="22"/>
              </w:rPr>
              <w:t>Total Cost</w:t>
            </w:r>
          </w:p>
        </w:tc>
        <w:tc>
          <w:tcPr>
            <w:tcW w:w="1800" w:type="dxa"/>
            <w:tcBorders>
              <w:top w:val="single" w:sz="4" w:space="0" w:color="000000"/>
              <w:left w:val="single" w:sz="4" w:space="0" w:color="000000"/>
              <w:bottom w:val="single" w:sz="4" w:space="0" w:color="000000"/>
              <w:right w:val="single" w:sz="4" w:space="0" w:color="000000"/>
            </w:tcBorders>
          </w:tcPr>
          <w:p w14:paraId="2B2E9963" w14:textId="4465DF04" w:rsidR="005950BB" w:rsidRDefault="005950BB" w:rsidP="00AB37B0">
            <w:pPr>
              <w:spacing w:before="65"/>
              <w:rPr>
                <w:rFonts w:ascii="Arial" w:eastAsia="Arial" w:hAnsi="Arial" w:cs="Arial"/>
                <w:sz w:val="22"/>
                <w:szCs w:val="22"/>
              </w:rPr>
            </w:pPr>
            <w:r>
              <w:rPr>
                <w:rFonts w:ascii="Arial" w:eastAsia="Arial" w:hAnsi="Arial" w:cs="Arial"/>
                <w:sz w:val="22"/>
                <w:szCs w:val="22"/>
              </w:rPr>
              <w:t xml:space="preserve">      </w:t>
            </w:r>
            <w:r w:rsidR="00DC207A">
              <w:rPr>
                <w:rFonts w:ascii="Arial" w:eastAsia="Arial" w:hAnsi="Arial" w:cs="Arial"/>
                <w:sz w:val="22"/>
                <w:szCs w:val="22"/>
              </w:rPr>
              <w:t xml:space="preserve">  </w:t>
            </w:r>
            <w:r>
              <w:rPr>
                <w:rFonts w:ascii="Arial" w:eastAsia="Arial" w:hAnsi="Arial" w:cs="Arial"/>
                <w:sz w:val="22"/>
                <w:szCs w:val="22"/>
              </w:rPr>
              <w:t xml:space="preserve"> </w:t>
            </w:r>
            <w:r w:rsidR="00DC207A">
              <w:rPr>
                <w:rFonts w:ascii="Arial" w:eastAsia="Arial" w:hAnsi="Arial" w:cs="Arial"/>
                <w:sz w:val="22"/>
                <w:szCs w:val="22"/>
              </w:rPr>
              <w:t xml:space="preserve"> </w:t>
            </w:r>
            <w:r w:rsidR="00623920">
              <w:rPr>
                <w:rFonts w:ascii="Arial" w:eastAsia="Arial" w:hAnsi="Arial" w:cs="Arial"/>
                <w:sz w:val="22"/>
                <w:szCs w:val="22"/>
              </w:rPr>
              <w:t>5,00,000</w:t>
            </w:r>
            <w:r w:rsidR="00DC207A">
              <w:rPr>
                <w:rFonts w:ascii="Arial" w:eastAsia="Arial" w:hAnsi="Arial" w:cs="Arial"/>
                <w:sz w:val="22"/>
                <w:szCs w:val="22"/>
              </w:rPr>
              <w:t>.00</w:t>
            </w:r>
          </w:p>
        </w:tc>
      </w:tr>
    </w:tbl>
    <w:p w14:paraId="11A515F5" w14:textId="77777777" w:rsidR="005950BB" w:rsidRDefault="005950BB">
      <w:pPr>
        <w:spacing w:line="242" w:lineRule="auto"/>
        <w:ind w:left="220" w:right="160"/>
        <w:jc w:val="both"/>
        <w:rPr>
          <w:rFonts w:ascii="Arial" w:eastAsia="Arial" w:hAnsi="Arial" w:cs="Arial"/>
          <w:spacing w:val="2"/>
          <w:sz w:val="22"/>
          <w:szCs w:val="22"/>
        </w:rPr>
      </w:pPr>
    </w:p>
    <w:p w14:paraId="0CE4C66E" w14:textId="77777777" w:rsidR="00680F02" w:rsidRDefault="00680F02">
      <w:pPr>
        <w:spacing w:line="242" w:lineRule="auto"/>
        <w:ind w:left="220" w:right="160"/>
        <w:jc w:val="both"/>
        <w:rPr>
          <w:rFonts w:ascii="Arial" w:eastAsia="Arial" w:hAnsi="Arial" w:cs="Arial"/>
          <w:spacing w:val="2"/>
          <w:sz w:val="22"/>
          <w:szCs w:val="22"/>
        </w:rPr>
      </w:pPr>
    </w:p>
    <w:p w14:paraId="396ADB62" w14:textId="77777777" w:rsidR="00680F02" w:rsidRDefault="00680F02" w:rsidP="00680F02">
      <w:pPr>
        <w:spacing w:before="6" w:line="160" w:lineRule="exact"/>
        <w:rPr>
          <w:sz w:val="16"/>
          <w:szCs w:val="16"/>
        </w:rPr>
      </w:pPr>
    </w:p>
    <w:p w14:paraId="2DBB2A14" w14:textId="77777777" w:rsidR="00680F02" w:rsidRDefault="00680F02" w:rsidP="00680F02">
      <w:pPr>
        <w:spacing w:before="32"/>
        <w:ind w:left="180"/>
        <w:rPr>
          <w:rFonts w:ascii="Arial" w:eastAsia="Arial" w:hAnsi="Arial" w:cs="Arial"/>
          <w:sz w:val="22"/>
          <w:szCs w:val="22"/>
        </w:rPr>
      </w:pPr>
      <w:r>
        <w:rPr>
          <w:rFonts w:ascii="Arial" w:eastAsia="Arial" w:hAnsi="Arial" w:cs="Arial"/>
          <w:b/>
          <w:sz w:val="22"/>
          <w:szCs w:val="22"/>
        </w:rPr>
        <w:t xml:space="preserve">Clock ERP Software Product Installation and </w:t>
      </w:r>
      <w:proofErr w:type="gramStart"/>
      <w:r>
        <w:rPr>
          <w:rFonts w:ascii="Arial" w:eastAsia="Arial" w:hAnsi="Arial" w:cs="Arial"/>
          <w:b/>
          <w:sz w:val="22"/>
          <w:szCs w:val="22"/>
        </w:rPr>
        <w:t>maintenance :</w:t>
      </w:r>
      <w:proofErr w:type="gramEnd"/>
    </w:p>
    <w:p w14:paraId="004A0FB8" w14:textId="77777777" w:rsidR="00680F02" w:rsidRDefault="00680F02" w:rsidP="00680F02">
      <w:pPr>
        <w:spacing w:before="7" w:line="140" w:lineRule="exact"/>
        <w:rPr>
          <w:sz w:val="14"/>
          <w:szCs w:val="14"/>
        </w:rPr>
      </w:pPr>
    </w:p>
    <w:tbl>
      <w:tblPr>
        <w:tblW w:w="0" w:type="auto"/>
        <w:tblInd w:w="150" w:type="dxa"/>
        <w:tblLayout w:type="fixed"/>
        <w:tblCellMar>
          <w:left w:w="0" w:type="dxa"/>
          <w:right w:w="0" w:type="dxa"/>
        </w:tblCellMar>
        <w:tblLook w:val="01E0" w:firstRow="1" w:lastRow="1" w:firstColumn="1" w:lastColumn="1" w:noHBand="0" w:noVBand="0"/>
      </w:tblPr>
      <w:tblGrid>
        <w:gridCol w:w="8360"/>
        <w:gridCol w:w="1800"/>
      </w:tblGrid>
      <w:tr w:rsidR="00680F02" w14:paraId="62BE4AB1" w14:textId="77777777" w:rsidTr="00AB37B0">
        <w:trPr>
          <w:trHeight w:hRule="exact" w:val="400"/>
        </w:trPr>
        <w:tc>
          <w:tcPr>
            <w:tcW w:w="8360" w:type="dxa"/>
            <w:tcBorders>
              <w:top w:val="single" w:sz="4" w:space="0" w:color="000000"/>
              <w:left w:val="single" w:sz="4" w:space="0" w:color="000000"/>
              <w:bottom w:val="single" w:sz="4" w:space="0" w:color="000000"/>
              <w:right w:val="single" w:sz="4" w:space="0" w:color="000000"/>
            </w:tcBorders>
          </w:tcPr>
          <w:p w14:paraId="3449C024" w14:textId="1B000E37" w:rsidR="00680F02" w:rsidRDefault="00680F02" w:rsidP="00AB37B0">
            <w:pPr>
              <w:spacing w:before="65"/>
              <w:ind w:left="35"/>
              <w:rPr>
                <w:rFonts w:ascii="Arial" w:eastAsia="Arial" w:hAnsi="Arial" w:cs="Arial"/>
                <w:sz w:val="22"/>
                <w:szCs w:val="22"/>
              </w:rPr>
            </w:pPr>
            <w:r>
              <w:rPr>
                <w:rFonts w:ascii="Arial" w:eastAsia="Arial" w:hAnsi="Arial" w:cs="Arial"/>
                <w:b/>
                <w:sz w:val="22"/>
                <w:szCs w:val="22"/>
              </w:rPr>
              <w:t xml:space="preserve">Cost of Product Installation </w:t>
            </w:r>
            <w:proofErr w:type="gramStart"/>
            <w:r>
              <w:rPr>
                <w:rFonts w:ascii="Arial" w:eastAsia="Arial" w:hAnsi="Arial" w:cs="Arial"/>
                <w:b/>
                <w:sz w:val="22"/>
                <w:szCs w:val="22"/>
              </w:rPr>
              <w:t>On</w:t>
            </w:r>
            <w:proofErr w:type="gramEnd"/>
            <w:r>
              <w:rPr>
                <w:rFonts w:ascii="Arial" w:eastAsia="Arial" w:hAnsi="Arial" w:cs="Arial"/>
                <w:b/>
                <w:sz w:val="22"/>
                <w:szCs w:val="22"/>
              </w:rPr>
              <w:t xml:space="preserve"> Cloud Hosting (Per </w:t>
            </w:r>
            <w:r>
              <w:rPr>
                <w:rFonts w:ascii="Arial" w:eastAsia="Arial" w:hAnsi="Arial" w:cs="Arial"/>
                <w:b/>
                <w:sz w:val="22"/>
                <w:szCs w:val="22"/>
              </w:rPr>
              <w:t>Month</w:t>
            </w:r>
            <w:r>
              <w:rPr>
                <w:rFonts w:ascii="Arial" w:eastAsia="Arial" w:hAnsi="Arial" w:cs="Arial"/>
                <w:b/>
                <w:sz w:val="22"/>
                <w:szCs w:val="22"/>
              </w:rPr>
              <w:t>)</w:t>
            </w:r>
          </w:p>
        </w:tc>
        <w:tc>
          <w:tcPr>
            <w:tcW w:w="1800" w:type="dxa"/>
            <w:tcBorders>
              <w:top w:val="single" w:sz="4" w:space="0" w:color="000000"/>
              <w:left w:val="single" w:sz="4" w:space="0" w:color="000000"/>
              <w:bottom w:val="single" w:sz="4" w:space="0" w:color="000000"/>
              <w:right w:val="single" w:sz="4" w:space="0" w:color="000000"/>
            </w:tcBorders>
          </w:tcPr>
          <w:p w14:paraId="0C5CE4B2" w14:textId="0EE1783D" w:rsidR="00680F02" w:rsidRDefault="00623920" w:rsidP="00AB37B0">
            <w:pPr>
              <w:spacing w:before="65"/>
              <w:ind w:left="776"/>
              <w:rPr>
                <w:rFonts w:ascii="Arial" w:eastAsia="Arial" w:hAnsi="Arial" w:cs="Arial"/>
                <w:sz w:val="22"/>
                <w:szCs w:val="22"/>
              </w:rPr>
            </w:pPr>
            <w:r>
              <w:rPr>
                <w:rFonts w:ascii="Arial" w:eastAsia="Arial" w:hAnsi="Arial" w:cs="Arial"/>
                <w:sz w:val="22"/>
                <w:szCs w:val="22"/>
              </w:rPr>
              <w:t>40000</w:t>
            </w:r>
          </w:p>
        </w:tc>
      </w:tr>
      <w:tr w:rsidR="00680F02" w14:paraId="6706AD55" w14:textId="77777777" w:rsidTr="00AB37B0">
        <w:trPr>
          <w:trHeight w:hRule="exact" w:val="400"/>
        </w:trPr>
        <w:tc>
          <w:tcPr>
            <w:tcW w:w="8360" w:type="dxa"/>
            <w:tcBorders>
              <w:top w:val="single" w:sz="4" w:space="0" w:color="000000"/>
              <w:left w:val="single" w:sz="4" w:space="0" w:color="000000"/>
              <w:bottom w:val="single" w:sz="4" w:space="0" w:color="000000"/>
              <w:right w:val="single" w:sz="4" w:space="0" w:color="000000"/>
            </w:tcBorders>
          </w:tcPr>
          <w:p w14:paraId="394453D3" w14:textId="77777777" w:rsidR="00680F02" w:rsidRDefault="00680F02" w:rsidP="00AB37B0">
            <w:pPr>
              <w:spacing w:before="65"/>
              <w:ind w:left="1931"/>
              <w:rPr>
                <w:rFonts w:ascii="Arial" w:eastAsia="Arial" w:hAnsi="Arial" w:cs="Arial"/>
                <w:sz w:val="22"/>
                <w:szCs w:val="22"/>
              </w:rPr>
            </w:pPr>
            <w:r>
              <w:rPr>
                <w:rFonts w:ascii="Arial" w:eastAsia="Arial" w:hAnsi="Arial" w:cs="Arial"/>
                <w:sz w:val="22"/>
                <w:szCs w:val="22"/>
              </w:rPr>
              <w:t xml:space="preserve">* Dedicated Server </w:t>
            </w:r>
          </w:p>
        </w:tc>
        <w:tc>
          <w:tcPr>
            <w:tcW w:w="1800" w:type="dxa"/>
            <w:tcBorders>
              <w:top w:val="single" w:sz="4" w:space="0" w:color="000000"/>
              <w:left w:val="single" w:sz="4" w:space="0" w:color="000000"/>
              <w:bottom w:val="single" w:sz="4" w:space="0" w:color="000000"/>
              <w:right w:val="single" w:sz="4" w:space="0" w:color="000000"/>
            </w:tcBorders>
          </w:tcPr>
          <w:p w14:paraId="0D50923C" w14:textId="77777777" w:rsidR="00680F02" w:rsidRDefault="00680F02" w:rsidP="00AB37B0"/>
        </w:tc>
      </w:tr>
      <w:tr w:rsidR="00680F02" w14:paraId="58DD4E40" w14:textId="77777777" w:rsidTr="00AB37B0">
        <w:trPr>
          <w:trHeight w:hRule="exact" w:val="400"/>
        </w:trPr>
        <w:tc>
          <w:tcPr>
            <w:tcW w:w="8360" w:type="dxa"/>
            <w:tcBorders>
              <w:top w:val="single" w:sz="4" w:space="0" w:color="000000"/>
              <w:left w:val="single" w:sz="4" w:space="0" w:color="000000"/>
              <w:bottom w:val="single" w:sz="4" w:space="0" w:color="000000"/>
              <w:right w:val="single" w:sz="4" w:space="0" w:color="000000"/>
            </w:tcBorders>
          </w:tcPr>
          <w:p w14:paraId="06349629" w14:textId="77777777" w:rsidR="00680F02" w:rsidRDefault="00680F02" w:rsidP="00AB37B0">
            <w:pPr>
              <w:spacing w:before="65"/>
              <w:ind w:left="1931"/>
              <w:rPr>
                <w:rFonts w:ascii="Arial" w:eastAsia="Arial" w:hAnsi="Arial" w:cs="Arial"/>
                <w:sz w:val="22"/>
                <w:szCs w:val="22"/>
              </w:rPr>
            </w:pPr>
            <w:r>
              <w:rPr>
                <w:rFonts w:ascii="Arial" w:eastAsia="Arial" w:hAnsi="Arial" w:cs="Arial"/>
                <w:sz w:val="22"/>
                <w:szCs w:val="22"/>
              </w:rPr>
              <w:t>* Regular monitoring by CSS</w:t>
            </w:r>
          </w:p>
        </w:tc>
        <w:tc>
          <w:tcPr>
            <w:tcW w:w="1800" w:type="dxa"/>
            <w:tcBorders>
              <w:top w:val="single" w:sz="4" w:space="0" w:color="000000"/>
              <w:left w:val="single" w:sz="4" w:space="0" w:color="000000"/>
              <w:bottom w:val="single" w:sz="4" w:space="0" w:color="000000"/>
              <w:right w:val="single" w:sz="4" w:space="0" w:color="000000"/>
            </w:tcBorders>
          </w:tcPr>
          <w:p w14:paraId="2A71552C" w14:textId="77777777" w:rsidR="00680F02" w:rsidRDefault="00680F02" w:rsidP="00AB37B0"/>
        </w:tc>
      </w:tr>
      <w:tr w:rsidR="00680F02" w14:paraId="59EE955A" w14:textId="77777777" w:rsidTr="00AB37B0">
        <w:trPr>
          <w:trHeight w:hRule="exact" w:val="400"/>
        </w:trPr>
        <w:tc>
          <w:tcPr>
            <w:tcW w:w="8360" w:type="dxa"/>
            <w:tcBorders>
              <w:top w:val="single" w:sz="4" w:space="0" w:color="000000"/>
              <w:left w:val="single" w:sz="4" w:space="0" w:color="000000"/>
              <w:bottom w:val="single" w:sz="4" w:space="0" w:color="000000"/>
              <w:right w:val="single" w:sz="4" w:space="0" w:color="000000"/>
            </w:tcBorders>
          </w:tcPr>
          <w:p w14:paraId="3D0FE237" w14:textId="77777777" w:rsidR="00680F02" w:rsidRDefault="00680F02" w:rsidP="00AB37B0">
            <w:pPr>
              <w:spacing w:before="65"/>
              <w:ind w:left="1931"/>
              <w:rPr>
                <w:rFonts w:ascii="Arial" w:eastAsia="Arial" w:hAnsi="Arial" w:cs="Arial"/>
                <w:sz w:val="22"/>
                <w:szCs w:val="22"/>
              </w:rPr>
            </w:pPr>
            <w:r>
              <w:rPr>
                <w:rFonts w:ascii="Arial" w:eastAsia="Arial" w:hAnsi="Arial" w:cs="Arial"/>
                <w:sz w:val="22"/>
                <w:szCs w:val="22"/>
              </w:rPr>
              <w:t>* Link for Backup</w:t>
            </w:r>
            <w:r>
              <w:rPr>
                <w:rFonts w:ascii="Arial" w:eastAsia="Arial" w:hAnsi="Arial" w:cs="Arial"/>
                <w:spacing w:val="61"/>
                <w:sz w:val="22"/>
                <w:szCs w:val="22"/>
              </w:rPr>
              <w:t xml:space="preserve"> </w:t>
            </w:r>
            <w:r>
              <w:rPr>
                <w:rFonts w:ascii="Arial" w:eastAsia="Arial" w:hAnsi="Arial" w:cs="Arial"/>
                <w:sz w:val="22"/>
                <w:szCs w:val="22"/>
              </w:rPr>
              <w:t>Mirror backup and Flood &amp; fire</w:t>
            </w:r>
          </w:p>
        </w:tc>
        <w:tc>
          <w:tcPr>
            <w:tcW w:w="1800" w:type="dxa"/>
            <w:tcBorders>
              <w:top w:val="single" w:sz="4" w:space="0" w:color="000000"/>
              <w:left w:val="single" w:sz="4" w:space="0" w:color="000000"/>
              <w:bottom w:val="single" w:sz="4" w:space="0" w:color="000000"/>
              <w:right w:val="single" w:sz="4" w:space="0" w:color="000000"/>
            </w:tcBorders>
          </w:tcPr>
          <w:p w14:paraId="25662037" w14:textId="77777777" w:rsidR="00680F02" w:rsidRDefault="00680F02" w:rsidP="00AB37B0"/>
        </w:tc>
      </w:tr>
    </w:tbl>
    <w:p w14:paraId="30E48074" w14:textId="77777777" w:rsidR="00680F02" w:rsidRDefault="00680F02" w:rsidP="00680F02">
      <w:pPr>
        <w:spacing w:before="10" w:line="180" w:lineRule="exact"/>
        <w:rPr>
          <w:sz w:val="18"/>
          <w:szCs w:val="18"/>
        </w:rPr>
      </w:pPr>
    </w:p>
    <w:p w14:paraId="4920A50D" w14:textId="77777777" w:rsidR="00680F02" w:rsidRDefault="00680F02" w:rsidP="00680F02">
      <w:pPr>
        <w:spacing w:line="200" w:lineRule="exact"/>
      </w:pPr>
    </w:p>
    <w:p w14:paraId="0468C56F" w14:textId="77777777" w:rsidR="00680F02" w:rsidRDefault="00680F02" w:rsidP="00680F02">
      <w:pPr>
        <w:spacing w:line="240" w:lineRule="exact"/>
        <w:ind w:left="160"/>
        <w:rPr>
          <w:rFonts w:ascii="Arial" w:eastAsia="Arial" w:hAnsi="Arial" w:cs="Arial"/>
          <w:sz w:val="22"/>
          <w:szCs w:val="22"/>
        </w:rPr>
      </w:pPr>
      <w:r>
        <w:rPr>
          <w:rFonts w:ascii="Arial" w:eastAsia="Arial" w:hAnsi="Arial" w:cs="Arial"/>
          <w:b/>
          <w:position w:val="-1"/>
          <w:sz w:val="22"/>
          <w:szCs w:val="22"/>
        </w:rPr>
        <w:t>The Recurring Components Cost of This Engagement Will be as Described</w:t>
      </w:r>
    </w:p>
    <w:p w14:paraId="426AE168" w14:textId="77777777" w:rsidR="00680F02" w:rsidRDefault="00680F02" w:rsidP="00680F02">
      <w:pPr>
        <w:spacing w:before="2" w:line="280" w:lineRule="exact"/>
        <w:rPr>
          <w:sz w:val="28"/>
          <w:szCs w:val="28"/>
        </w:rPr>
      </w:pPr>
    </w:p>
    <w:tbl>
      <w:tblPr>
        <w:tblW w:w="0" w:type="auto"/>
        <w:tblInd w:w="150" w:type="dxa"/>
        <w:tblLayout w:type="fixed"/>
        <w:tblCellMar>
          <w:left w:w="0" w:type="dxa"/>
          <w:right w:w="0" w:type="dxa"/>
        </w:tblCellMar>
        <w:tblLook w:val="01E0" w:firstRow="1" w:lastRow="1" w:firstColumn="1" w:lastColumn="1" w:noHBand="0" w:noVBand="0"/>
      </w:tblPr>
      <w:tblGrid>
        <w:gridCol w:w="500"/>
        <w:gridCol w:w="7840"/>
        <w:gridCol w:w="1800"/>
      </w:tblGrid>
      <w:tr w:rsidR="00680F02" w14:paraId="775AA47E" w14:textId="77777777" w:rsidTr="00AB37B0">
        <w:trPr>
          <w:trHeight w:hRule="exact" w:val="400"/>
        </w:trPr>
        <w:tc>
          <w:tcPr>
            <w:tcW w:w="500" w:type="dxa"/>
            <w:tcBorders>
              <w:top w:val="single" w:sz="4" w:space="0" w:color="000000"/>
              <w:left w:val="single" w:sz="4" w:space="0" w:color="000000"/>
              <w:bottom w:val="single" w:sz="4" w:space="0" w:color="000000"/>
              <w:right w:val="single" w:sz="4" w:space="0" w:color="000000"/>
            </w:tcBorders>
          </w:tcPr>
          <w:p w14:paraId="19562175" w14:textId="77777777" w:rsidR="00680F02" w:rsidRDefault="00680F02" w:rsidP="00AB37B0">
            <w:pPr>
              <w:spacing w:before="65"/>
              <w:ind w:left="98"/>
              <w:rPr>
                <w:rFonts w:ascii="Arial" w:eastAsia="Arial" w:hAnsi="Arial" w:cs="Arial"/>
                <w:sz w:val="22"/>
                <w:szCs w:val="22"/>
              </w:rPr>
            </w:pPr>
            <w:r>
              <w:rPr>
                <w:rFonts w:ascii="Arial" w:eastAsia="Arial" w:hAnsi="Arial" w:cs="Arial"/>
                <w:b/>
                <w:sz w:val="22"/>
                <w:szCs w:val="22"/>
              </w:rPr>
              <w:t>Sr.</w:t>
            </w:r>
          </w:p>
        </w:tc>
        <w:tc>
          <w:tcPr>
            <w:tcW w:w="7840" w:type="dxa"/>
            <w:tcBorders>
              <w:top w:val="single" w:sz="4" w:space="0" w:color="000000"/>
              <w:left w:val="single" w:sz="4" w:space="0" w:color="000000"/>
              <w:bottom w:val="single" w:sz="4" w:space="0" w:color="000000"/>
              <w:right w:val="single" w:sz="4" w:space="0" w:color="000000"/>
            </w:tcBorders>
          </w:tcPr>
          <w:p w14:paraId="184E54B5" w14:textId="77777777" w:rsidR="00680F02" w:rsidRDefault="00680F02" w:rsidP="00AB37B0">
            <w:pPr>
              <w:spacing w:before="65"/>
              <w:ind w:left="3260" w:right="3360"/>
              <w:jc w:val="center"/>
              <w:rPr>
                <w:rFonts w:ascii="Arial" w:eastAsia="Arial" w:hAnsi="Arial" w:cs="Arial"/>
                <w:sz w:val="22"/>
                <w:szCs w:val="22"/>
              </w:rPr>
            </w:pPr>
            <w:r>
              <w:rPr>
                <w:rFonts w:ascii="Arial" w:eastAsia="Arial" w:hAnsi="Arial" w:cs="Arial"/>
                <w:b/>
                <w:sz w:val="22"/>
                <w:szCs w:val="22"/>
              </w:rPr>
              <w:t>Particulars</w:t>
            </w:r>
          </w:p>
        </w:tc>
        <w:tc>
          <w:tcPr>
            <w:tcW w:w="1800" w:type="dxa"/>
            <w:tcBorders>
              <w:top w:val="single" w:sz="4" w:space="0" w:color="000000"/>
              <w:left w:val="single" w:sz="4" w:space="0" w:color="000000"/>
              <w:bottom w:val="single" w:sz="4" w:space="0" w:color="000000"/>
              <w:right w:val="single" w:sz="4" w:space="0" w:color="000000"/>
            </w:tcBorders>
          </w:tcPr>
          <w:p w14:paraId="10145702" w14:textId="77777777" w:rsidR="00680F02" w:rsidRDefault="00680F02" w:rsidP="00AB37B0">
            <w:pPr>
              <w:spacing w:before="65"/>
              <w:ind w:left="357"/>
              <w:rPr>
                <w:rFonts w:ascii="Arial" w:eastAsia="Arial" w:hAnsi="Arial" w:cs="Arial"/>
                <w:sz w:val="22"/>
                <w:szCs w:val="22"/>
              </w:rPr>
            </w:pPr>
            <w:r>
              <w:rPr>
                <w:rFonts w:ascii="Arial" w:eastAsia="Arial" w:hAnsi="Arial" w:cs="Arial"/>
                <w:b/>
                <w:sz w:val="22"/>
                <w:szCs w:val="22"/>
              </w:rPr>
              <w:t>Cost [INR]</w:t>
            </w:r>
          </w:p>
        </w:tc>
      </w:tr>
      <w:tr w:rsidR="00680F02" w14:paraId="78B6F58E" w14:textId="77777777" w:rsidTr="00AB37B0">
        <w:trPr>
          <w:trHeight w:hRule="exact" w:val="400"/>
        </w:trPr>
        <w:tc>
          <w:tcPr>
            <w:tcW w:w="500" w:type="dxa"/>
            <w:tcBorders>
              <w:top w:val="single" w:sz="4" w:space="0" w:color="000000"/>
              <w:left w:val="single" w:sz="4" w:space="0" w:color="000000"/>
              <w:bottom w:val="single" w:sz="4" w:space="0" w:color="000000"/>
              <w:right w:val="single" w:sz="4" w:space="0" w:color="000000"/>
            </w:tcBorders>
          </w:tcPr>
          <w:p w14:paraId="6B655B86" w14:textId="77777777" w:rsidR="00680F02" w:rsidRDefault="00680F02" w:rsidP="00AB37B0">
            <w:pPr>
              <w:spacing w:before="76"/>
              <w:ind w:left="154" w:right="154"/>
              <w:jc w:val="center"/>
              <w:rPr>
                <w:rFonts w:ascii="Arial" w:eastAsia="Arial" w:hAnsi="Arial" w:cs="Arial"/>
              </w:rPr>
            </w:pPr>
            <w:r>
              <w:rPr>
                <w:rFonts w:ascii="Arial" w:eastAsia="Arial" w:hAnsi="Arial" w:cs="Arial"/>
              </w:rPr>
              <w:t>1</w:t>
            </w:r>
          </w:p>
        </w:tc>
        <w:tc>
          <w:tcPr>
            <w:tcW w:w="7840" w:type="dxa"/>
            <w:tcBorders>
              <w:top w:val="single" w:sz="4" w:space="0" w:color="000000"/>
              <w:left w:val="single" w:sz="4" w:space="0" w:color="000000"/>
              <w:bottom w:val="single" w:sz="4" w:space="0" w:color="000000"/>
              <w:right w:val="single" w:sz="4" w:space="0" w:color="000000"/>
            </w:tcBorders>
          </w:tcPr>
          <w:p w14:paraId="2A75174C" w14:textId="77777777" w:rsidR="00680F02" w:rsidRDefault="00680F02" w:rsidP="00AB37B0">
            <w:pPr>
              <w:spacing w:before="65"/>
              <w:ind w:left="95"/>
              <w:rPr>
                <w:rFonts w:ascii="Arial" w:eastAsia="Arial" w:hAnsi="Arial" w:cs="Arial"/>
                <w:sz w:val="22"/>
                <w:szCs w:val="22"/>
              </w:rPr>
            </w:pPr>
            <w:r>
              <w:rPr>
                <w:rFonts w:ascii="Arial" w:eastAsia="Arial" w:hAnsi="Arial" w:cs="Arial"/>
                <w:sz w:val="22"/>
                <w:szCs w:val="22"/>
              </w:rPr>
              <w:t>AMC for First Year from Purchase Order date</w:t>
            </w:r>
          </w:p>
        </w:tc>
        <w:tc>
          <w:tcPr>
            <w:tcW w:w="1800" w:type="dxa"/>
            <w:tcBorders>
              <w:top w:val="single" w:sz="4" w:space="0" w:color="000000"/>
              <w:left w:val="single" w:sz="4" w:space="0" w:color="000000"/>
              <w:bottom w:val="single" w:sz="4" w:space="0" w:color="000000"/>
              <w:right w:val="single" w:sz="4" w:space="0" w:color="000000"/>
            </w:tcBorders>
          </w:tcPr>
          <w:p w14:paraId="690B7C93" w14:textId="77777777" w:rsidR="00680F02" w:rsidRDefault="00680F02" w:rsidP="00AB37B0">
            <w:pPr>
              <w:spacing w:before="65"/>
              <w:ind w:left="960"/>
              <w:rPr>
                <w:rFonts w:ascii="Arial" w:eastAsia="Arial" w:hAnsi="Arial" w:cs="Arial"/>
                <w:sz w:val="22"/>
                <w:szCs w:val="22"/>
              </w:rPr>
            </w:pPr>
            <w:r>
              <w:rPr>
                <w:rFonts w:ascii="Arial" w:eastAsia="Arial" w:hAnsi="Arial" w:cs="Arial"/>
                <w:sz w:val="22"/>
                <w:szCs w:val="22"/>
              </w:rPr>
              <w:t>No Cost</w:t>
            </w:r>
          </w:p>
        </w:tc>
      </w:tr>
      <w:tr w:rsidR="00680F02" w14:paraId="2BE3BC2A" w14:textId="77777777" w:rsidTr="00AB37B0">
        <w:trPr>
          <w:trHeight w:hRule="exact" w:val="400"/>
        </w:trPr>
        <w:tc>
          <w:tcPr>
            <w:tcW w:w="500" w:type="dxa"/>
            <w:tcBorders>
              <w:top w:val="single" w:sz="4" w:space="0" w:color="000000"/>
              <w:left w:val="single" w:sz="4" w:space="0" w:color="000000"/>
              <w:bottom w:val="single" w:sz="4" w:space="0" w:color="000000"/>
              <w:right w:val="single" w:sz="4" w:space="0" w:color="000000"/>
            </w:tcBorders>
          </w:tcPr>
          <w:p w14:paraId="1DF746D8" w14:textId="77777777" w:rsidR="00680F02" w:rsidRDefault="00680F02" w:rsidP="00AB37B0">
            <w:pPr>
              <w:spacing w:before="76"/>
              <w:ind w:left="154" w:right="154"/>
              <w:jc w:val="center"/>
              <w:rPr>
                <w:rFonts w:ascii="Arial" w:eastAsia="Arial" w:hAnsi="Arial" w:cs="Arial"/>
              </w:rPr>
            </w:pPr>
            <w:r>
              <w:rPr>
                <w:rFonts w:ascii="Arial" w:eastAsia="Arial" w:hAnsi="Arial" w:cs="Arial"/>
              </w:rPr>
              <w:t>2</w:t>
            </w:r>
          </w:p>
        </w:tc>
        <w:tc>
          <w:tcPr>
            <w:tcW w:w="7840" w:type="dxa"/>
            <w:tcBorders>
              <w:top w:val="single" w:sz="4" w:space="0" w:color="000000"/>
              <w:left w:val="single" w:sz="4" w:space="0" w:color="000000"/>
              <w:bottom w:val="single" w:sz="4" w:space="0" w:color="000000"/>
              <w:right w:val="single" w:sz="4" w:space="0" w:color="000000"/>
            </w:tcBorders>
          </w:tcPr>
          <w:p w14:paraId="3265827E" w14:textId="77777777" w:rsidR="00680F02" w:rsidRDefault="00680F02" w:rsidP="00AB37B0">
            <w:pPr>
              <w:spacing w:before="65"/>
              <w:ind w:left="95"/>
              <w:rPr>
                <w:rFonts w:ascii="Arial" w:eastAsia="Arial" w:hAnsi="Arial" w:cs="Arial"/>
                <w:sz w:val="22"/>
                <w:szCs w:val="22"/>
              </w:rPr>
            </w:pPr>
            <w:r>
              <w:rPr>
                <w:rFonts w:ascii="Arial" w:eastAsia="Arial" w:hAnsi="Arial" w:cs="Arial"/>
                <w:sz w:val="22"/>
                <w:szCs w:val="22"/>
              </w:rPr>
              <w:t xml:space="preserve">AMC of lump-sum component on total </w:t>
            </w:r>
            <w:proofErr w:type="gramStart"/>
            <w:r>
              <w:rPr>
                <w:rFonts w:ascii="Arial" w:eastAsia="Arial" w:hAnsi="Arial" w:cs="Arial"/>
                <w:sz w:val="22"/>
                <w:szCs w:val="22"/>
              </w:rPr>
              <w:t>cost plus</w:t>
            </w:r>
            <w:proofErr w:type="gramEnd"/>
            <w:r>
              <w:rPr>
                <w:rFonts w:ascii="Arial" w:eastAsia="Arial" w:hAnsi="Arial" w:cs="Arial"/>
                <w:sz w:val="22"/>
                <w:szCs w:val="22"/>
              </w:rPr>
              <w:t xml:space="preserve"> taxes 2nd year</w:t>
            </w:r>
          </w:p>
        </w:tc>
        <w:tc>
          <w:tcPr>
            <w:tcW w:w="1800" w:type="dxa"/>
            <w:tcBorders>
              <w:top w:val="single" w:sz="4" w:space="0" w:color="000000"/>
              <w:left w:val="single" w:sz="4" w:space="0" w:color="000000"/>
              <w:bottom w:val="single" w:sz="4" w:space="0" w:color="000000"/>
              <w:right w:val="single" w:sz="4" w:space="0" w:color="000000"/>
            </w:tcBorders>
          </w:tcPr>
          <w:p w14:paraId="7B4BF42F" w14:textId="2C9D6DBA" w:rsidR="00680F02" w:rsidRDefault="00DC207A" w:rsidP="00DC207A">
            <w:pPr>
              <w:spacing w:before="65"/>
              <w:rPr>
                <w:rFonts w:ascii="Arial" w:eastAsia="Arial" w:hAnsi="Arial" w:cs="Arial"/>
                <w:sz w:val="22"/>
                <w:szCs w:val="22"/>
              </w:rPr>
            </w:pPr>
            <w:r>
              <w:rPr>
                <w:rFonts w:ascii="Arial" w:eastAsia="Arial" w:hAnsi="Arial" w:cs="Arial"/>
                <w:sz w:val="22"/>
                <w:szCs w:val="22"/>
              </w:rPr>
              <w:t xml:space="preserve">     </w:t>
            </w:r>
            <w:bookmarkStart w:id="1" w:name="_GoBack"/>
            <w:bookmarkEnd w:id="1"/>
            <w:r>
              <w:rPr>
                <w:rFonts w:ascii="Arial" w:eastAsia="Arial" w:hAnsi="Arial" w:cs="Arial"/>
                <w:sz w:val="22"/>
                <w:szCs w:val="22"/>
              </w:rPr>
              <w:t xml:space="preserve">  </w:t>
            </w:r>
            <w:r w:rsidR="005950BB">
              <w:rPr>
                <w:rFonts w:ascii="Arial" w:eastAsia="Arial" w:hAnsi="Arial" w:cs="Arial"/>
                <w:sz w:val="22"/>
                <w:szCs w:val="22"/>
              </w:rPr>
              <w:t>1,50000</w:t>
            </w:r>
          </w:p>
        </w:tc>
      </w:tr>
      <w:tr w:rsidR="00680F02" w14:paraId="3C78FC55" w14:textId="77777777" w:rsidTr="00AB37B0">
        <w:trPr>
          <w:trHeight w:hRule="exact" w:val="400"/>
        </w:trPr>
        <w:tc>
          <w:tcPr>
            <w:tcW w:w="500" w:type="dxa"/>
            <w:tcBorders>
              <w:top w:val="single" w:sz="4" w:space="0" w:color="000000"/>
              <w:left w:val="single" w:sz="4" w:space="0" w:color="000000"/>
              <w:bottom w:val="single" w:sz="4" w:space="0" w:color="000000"/>
              <w:right w:val="single" w:sz="4" w:space="0" w:color="000000"/>
            </w:tcBorders>
          </w:tcPr>
          <w:p w14:paraId="5AB6724B" w14:textId="77777777" w:rsidR="00680F02" w:rsidRDefault="00680F02" w:rsidP="00AB37B0">
            <w:pPr>
              <w:spacing w:before="76"/>
              <w:ind w:left="154" w:right="154"/>
              <w:jc w:val="center"/>
              <w:rPr>
                <w:rFonts w:ascii="Arial" w:eastAsia="Arial" w:hAnsi="Arial" w:cs="Arial"/>
              </w:rPr>
            </w:pPr>
            <w:r>
              <w:rPr>
                <w:rFonts w:ascii="Arial" w:eastAsia="Arial" w:hAnsi="Arial" w:cs="Arial"/>
              </w:rPr>
              <w:t>3</w:t>
            </w:r>
          </w:p>
        </w:tc>
        <w:tc>
          <w:tcPr>
            <w:tcW w:w="7840" w:type="dxa"/>
            <w:tcBorders>
              <w:top w:val="single" w:sz="4" w:space="0" w:color="000000"/>
              <w:left w:val="single" w:sz="4" w:space="0" w:color="000000"/>
              <w:bottom w:val="single" w:sz="4" w:space="0" w:color="000000"/>
              <w:right w:val="single" w:sz="4" w:space="0" w:color="000000"/>
            </w:tcBorders>
          </w:tcPr>
          <w:p w14:paraId="244B9BB0" w14:textId="77777777" w:rsidR="00680F02" w:rsidRDefault="00680F02" w:rsidP="00AB37B0">
            <w:pPr>
              <w:spacing w:before="65"/>
              <w:ind w:left="95"/>
              <w:rPr>
                <w:rFonts w:ascii="Arial" w:eastAsia="Arial" w:hAnsi="Arial" w:cs="Arial"/>
                <w:sz w:val="22"/>
                <w:szCs w:val="22"/>
              </w:rPr>
            </w:pPr>
            <w:r>
              <w:rPr>
                <w:rFonts w:ascii="Arial" w:eastAsia="Arial" w:hAnsi="Arial" w:cs="Arial"/>
                <w:sz w:val="22"/>
                <w:szCs w:val="22"/>
              </w:rPr>
              <w:t>1 Resident ERP Project Engineer at customer premises (Optional)</w:t>
            </w:r>
          </w:p>
        </w:tc>
        <w:tc>
          <w:tcPr>
            <w:tcW w:w="1800" w:type="dxa"/>
            <w:tcBorders>
              <w:top w:val="single" w:sz="4" w:space="0" w:color="000000"/>
              <w:left w:val="single" w:sz="4" w:space="0" w:color="000000"/>
              <w:bottom w:val="single" w:sz="4" w:space="0" w:color="000000"/>
              <w:right w:val="single" w:sz="4" w:space="0" w:color="000000"/>
            </w:tcBorders>
          </w:tcPr>
          <w:p w14:paraId="03A06CC2" w14:textId="47C6D73A" w:rsidR="00680F02" w:rsidRDefault="005950BB" w:rsidP="00AB37B0">
            <w:pPr>
              <w:spacing w:before="65"/>
              <w:ind w:left="434"/>
              <w:rPr>
                <w:rFonts w:ascii="Arial" w:eastAsia="Arial" w:hAnsi="Arial" w:cs="Arial"/>
                <w:sz w:val="22"/>
                <w:szCs w:val="22"/>
              </w:rPr>
            </w:pPr>
            <w:r>
              <w:rPr>
                <w:rFonts w:ascii="Arial" w:eastAsia="Arial" w:hAnsi="Arial" w:cs="Arial"/>
                <w:sz w:val="22"/>
                <w:szCs w:val="22"/>
              </w:rPr>
              <w:t>40000</w:t>
            </w:r>
            <w:r w:rsidR="00680F02">
              <w:rPr>
                <w:rFonts w:ascii="Arial" w:eastAsia="Arial" w:hAnsi="Arial" w:cs="Arial"/>
                <w:sz w:val="22"/>
                <w:szCs w:val="22"/>
              </w:rPr>
              <w:t>/- P.M.</w:t>
            </w:r>
          </w:p>
        </w:tc>
      </w:tr>
      <w:tr w:rsidR="00680F02" w14:paraId="5648FA3A" w14:textId="77777777" w:rsidTr="00AB37B0">
        <w:trPr>
          <w:trHeight w:hRule="exact" w:val="380"/>
        </w:trPr>
        <w:tc>
          <w:tcPr>
            <w:tcW w:w="500" w:type="dxa"/>
            <w:tcBorders>
              <w:top w:val="single" w:sz="4" w:space="0" w:color="000000"/>
              <w:left w:val="single" w:sz="4" w:space="0" w:color="000000"/>
              <w:bottom w:val="single" w:sz="4" w:space="0" w:color="000000"/>
              <w:right w:val="single" w:sz="4" w:space="0" w:color="000000"/>
            </w:tcBorders>
          </w:tcPr>
          <w:p w14:paraId="08752904" w14:textId="43311F84" w:rsidR="00680F02" w:rsidRDefault="00680F02" w:rsidP="00AB37B0">
            <w:pPr>
              <w:spacing w:before="66"/>
              <w:ind w:left="154" w:right="154"/>
              <w:jc w:val="center"/>
              <w:rPr>
                <w:rFonts w:ascii="Arial" w:eastAsia="Arial" w:hAnsi="Arial" w:cs="Arial"/>
              </w:rPr>
            </w:pPr>
          </w:p>
        </w:tc>
        <w:tc>
          <w:tcPr>
            <w:tcW w:w="7840" w:type="dxa"/>
            <w:tcBorders>
              <w:top w:val="single" w:sz="4" w:space="0" w:color="000000"/>
              <w:left w:val="single" w:sz="4" w:space="0" w:color="000000"/>
              <w:bottom w:val="single" w:sz="4" w:space="0" w:color="000000"/>
              <w:right w:val="single" w:sz="4" w:space="0" w:color="000000"/>
            </w:tcBorders>
          </w:tcPr>
          <w:p w14:paraId="11B333A8" w14:textId="379751FD" w:rsidR="00680F02" w:rsidRDefault="00680F02" w:rsidP="00AB37B0">
            <w:pPr>
              <w:spacing w:before="55"/>
              <w:ind w:left="95"/>
              <w:rPr>
                <w:rFonts w:ascii="Arial" w:eastAsia="Arial" w:hAnsi="Arial" w:cs="Arial"/>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22D16629" w14:textId="49DE05A8" w:rsidR="00680F02" w:rsidRDefault="00680F02" w:rsidP="00AB37B0">
            <w:pPr>
              <w:spacing w:before="55"/>
              <w:ind w:right="35"/>
              <w:jc w:val="right"/>
              <w:rPr>
                <w:rFonts w:ascii="Arial" w:eastAsia="Arial" w:hAnsi="Arial" w:cs="Arial"/>
                <w:sz w:val="22"/>
                <w:szCs w:val="22"/>
              </w:rPr>
            </w:pPr>
          </w:p>
        </w:tc>
      </w:tr>
      <w:tr w:rsidR="00A4663F" w14:paraId="6454CE2B" w14:textId="77777777" w:rsidTr="00AB37B0">
        <w:trPr>
          <w:trHeight w:hRule="exact" w:val="380"/>
        </w:trPr>
        <w:tc>
          <w:tcPr>
            <w:tcW w:w="500" w:type="dxa"/>
            <w:tcBorders>
              <w:top w:val="single" w:sz="4" w:space="0" w:color="000000"/>
              <w:left w:val="single" w:sz="4" w:space="0" w:color="000000"/>
              <w:bottom w:val="single" w:sz="4" w:space="0" w:color="000000"/>
              <w:right w:val="single" w:sz="4" w:space="0" w:color="000000"/>
            </w:tcBorders>
          </w:tcPr>
          <w:p w14:paraId="144BCE3A" w14:textId="77777777" w:rsidR="00A4663F" w:rsidRDefault="00A4663F" w:rsidP="00AB37B0">
            <w:pPr>
              <w:spacing w:before="66"/>
              <w:ind w:left="154" w:right="154"/>
              <w:jc w:val="center"/>
              <w:rPr>
                <w:rFonts w:ascii="Arial" w:eastAsia="Arial" w:hAnsi="Arial" w:cs="Arial"/>
              </w:rPr>
            </w:pPr>
          </w:p>
        </w:tc>
        <w:tc>
          <w:tcPr>
            <w:tcW w:w="7840" w:type="dxa"/>
            <w:tcBorders>
              <w:top w:val="single" w:sz="4" w:space="0" w:color="000000"/>
              <w:left w:val="single" w:sz="4" w:space="0" w:color="000000"/>
              <w:bottom w:val="single" w:sz="4" w:space="0" w:color="000000"/>
              <w:right w:val="single" w:sz="4" w:space="0" w:color="000000"/>
            </w:tcBorders>
          </w:tcPr>
          <w:p w14:paraId="3B333C58" w14:textId="77777777" w:rsidR="00A4663F" w:rsidRDefault="00A4663F" w:rsidP="00AB37B0">
            <w:pPr>
              <w:spacing w:before="55"/>
              <w:ind w:left="95"/>
              <w:rPr>
                <w:rFonts w:ascii="Arial" w:eastAsia="Arial" w:hAnsi="Arial" w:cs="Arial"/>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379EDB6E" w14:textId="77777777" w:rsidR="00A4663F" w:rsidRDefault="00A4663F" w:rsidP="00AB37B0">
            <w:pPr>
              <w:spacing w:before="55"/>
              <w:ind w:right="35"/>
              <w:jc w:val="right"/>
              <w:rPr>
                <w:rFonts w:ascii="Arial" w:eastAsia="Arial" w:hAnsi="Arial" w:cs="Arial"/>
                <w:sz w:val="22"/>
                <w:szCs w:val="22"/>
              </w:rPr>
            </w:pPr>
          </w:p>
        </w:tc>
      </w:tr>
    </w:tbl>
    <w:p w14:paraId="48B459E9" w14:textId="77777777" w:rsidR="00680F02" w:rsidRDefault="00680F02" w:rsidP="00680F02">
      <w:pPr>
        <w:spacing w:line="200" w:lineRule="exact"/>
      </w:pPr>
    </w:p>
    <w:p w14:paraId="49EA2D7D" w14:textId="77777777" w:rsidR="00680F02" w:rsidRDefault="00680F02" w:rsidP="00680F02">
      <w:pPr>
        <w:spacing w:before="16" w:line="200" w:lineRule="exact"/>
      </w:pPr>
    </w:p>
    <w:p w14:paraId="37DFF931" w14:textId="2B98BC3D" w:rsidR="00680F02" w:rsidRDefault="00680F02" w:rsidP="00680F02">
      <w:pPr>
        <w:spacing w:before="32" w:line="240" w:lineRule="exact"/>
        <w:ind w:left="160"/>
        <w:rPr>
          <w:rFonts w:ascii="Arial" w:eastAsia="Arial" w:hAnsi="Arial" w:cs="Arial"/>
          <w:sz w:val="22"/>
          <w:szCs w:val="22"/>
        </w:rPr>
      </w:pPr>
      <w:r>
        <w:rPr>
          <w:noProof/>
        </w:rPr>
        <mc:AlternateContent>
          <mc:Choice Requires="wpg">
            <w:drawing>
              <wp:anchor distT="0" distB="0" distL="114300" distR="114300" simplePos="0" relativeHeight="251660288" behindDoc="1" locked="0" layoutInCell="1" allowOverlap="1" wp14:anchorId="7A55195E" wp14:editId="466BAB55">
                <wp:simplePos x="0" y="0"/>
                <wp:positionH relativeFrom="page">
                  <wp:posOffset>542925</wp:posOffset>
                </wp:positionH>
                <wp:positionV relativeFrom="paragraph">
                  <wp:posOffset>361315</wp:posOffset>
                </wp:positionV>
                <wp:extent cx="6445250" cy="209550"/>
                <wp:effectExtent l="0" t="0" r="3175" b="63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5250" cy="209550"/>
                          <a:chOff x="855" y="569"/>
                          <a:chExt cx="10150" cy="330"/>
                        </a:xfrm>
                      </wpg:grpSpPr>
                      <wps:wsp>
                        <wps:cNvPr id="25" name="Freeform 8"/>
                        <wps:cNvSpPr>
                          <a:spLocks/>
                        </wps:cNvSpPr>
                        <wps:spPr bwMode="auto">
                          <a:xfrm>
                            <a:off x="860" y="574"/>
                            <a:ext cx="8340" cy="320"/>
                          </a:xfrm>
                          <a:custGeom>
                            <a:avLst/>
                            <a:gdLst>
                              <a:gd name="T0" fmla="+- 0 860 860"/>
                              <a:gd name="T1" fmla="*/ T0 w 8340"/>
                              <a:gd name="T2" fmla="+- 0 574 574"/>
                              <a:gd name="T3" fmla="*/ 574 h 320"/>
                              <a:gd name="T4" fmla="+- 0 860 860"/>
                              <a:gd name="T5" fmla="*/ T4 w 8340"/>
                              <a:gd name="T6" fmla="+- 0 894 574"/>
                              <a:gd name="T7" fmla="*/ 894 h 320"/>
                              <a:gd name="T8" fmla="+- 0 9200 860"/>
                              <a:gd name="T9" fmla="*/ T8 w 8340"/>
                              <a:gd name="T10" fmla="+- 0 894 574"/>
                              <a:gd name="T11" fmla="*/ 894 h 320"/>
                              <a:gd name="T12" fmla="+- 0 9200 860"/>
                              <a:gd name="T13" fmla="*/ T12 w 8340"/>
                              <a:gd name="T14" fmla="+- 0 574 574"/>
                              <a:gd name="T15" fmla="*/ 574 h 320"/>
                              <a:gd name="T16" fmla="+- 0 860 860"/>
                              <a:gd name="T17" fmla="*/ T16 w 8340"/>
                              <a:gd name="T18" fmla="+- 0 574 574"/>
                              <a:gd name="T19" fmla="*/ 574 h 320"/>
                            </a:gdLst>
                            <a:ahLst/>
                            <a:cxnLst>
                              <a:cxn ang="0">
                                <a:pos x="T1" y="T3"/>
                              </a:cxn>
                              <a:cxn ang="0">
                                <a:pos x="T5" y="T7"/>
                              </a:cxn>
                              <a:cxn ang="0">
                                <a:pos x="T9" y="T11"/>
                              </a:cxn>
                              <a:cxn ang="0">
                                <a:pos x="T13" y="T15"/>
                              </a:cxn>
                              <a:cxn ang="0">
                                <a:pos x="T17" y="T19"/>
                              </a:cxn>
                            </a:cxnLst>
                            <a:rect l="0" t="0" r="r" b="b"/>
                            <a:pathLst>
                              <a:path w="8340" h="320">
                                <a:moveTo>
                                  <a:pt x="0" y="0"/>
                                </a:moveTo>
                                <a:lnTo>
                                  <a:pt x="0" y="320"/>
                                </a:lnTo>
                                <a:lnTo>
                                  <a:pt x="8340" y="320"/>
                                </a:lnTo>
                                <a:lnTo>
                                  <a:pt x="8340" y="0"/>
                                </a:lnTo>
                                <a:lnTo>
                                  <a:pt x="0" y="0"/>
                                </a:lnTo>
                                <a:close/>
                              </a:path>
                            </a:pathLst>
                          </a:custGeom>
                          <a:solidFill>
                            <a:srgbClr val="E7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9"/>
                        <wps:cNvSpPr>
                          <a:spLocks/>
                        </wps:cNvSpPr>
                        <wps:spPr bwMode="auto">
                          <a:xfrm>
                            <a:off x="9200" y="574"/>
                            <a:ext cx="1800" cy="320"/>
                          </a:xfrm>
                          <a:custGeom>
                            <a:avLst/>
                            <a:gdLst>
                              <a:gd name="T0" fmla="+- 0 9200 9200"/>
                              <a:gd name="T1" fmla="*/ T0 w 1800"/>
                              <a:gd name="T2" fmla="+- 0 574 574"/>
                              <a:gd name="T3" fmla="*/ 574 h 320"/>
                              <a:gd name="T4" fmla="+- 0 9200 9200"/>
                              <a:gd name="T5" fmla="*/ T4 w 1800"/>
                              <a:gd name="T6" fmla="+- 0 894 574"/>
                              <a:gd name="T7" fmla="*/ 894 h 320"/>
                              <a:gd name="T8" fmla="+- 0 11000 9200"/>
                              <a:gd name="T9" fmla="*/ T8 w 1800"/>
                              <a:gd name="T10" fmla="+- 0 894 574"/>
                              <a:gd name="T11" fmla="*/ 894 h 320"/>
                              <a:gd name="T12" fmla="+- 0 11000 9200"/>
                              <a:gd name="T13" fmla="*/ T12 w 1800"/>
                              <a:gd name="T14" fmla="+- 0 574 574"/>
                              <a:gd name="T15" fmla="*/ 574 h 320"/>
                              <a:gd name="T16" fmla="+- 0 9200 9200"/>
                              <a:gd name="T17" fmla="*/ T16 w 1800"/>
                              <a:gd name="T18" fmla="+- 0 574 574"/>
                              <a:gd name="T19" fmla="*/ 574 h 320"/>
                            </a:gdLst>
                            <a:ahLst/>
                            <a:cxnLst>
                              <a:cxn ang="0">
                                <a:pos x="T1" y="T3"/>
                              </a:cxn>
                              <a:cxn ang="0">
                                <a:pos x="T5" y="T7"/>
                              </a:cxn>
                              <a:cxn ang="0">
                                <a:pos x="T9" y="T11"/>
                              </a:cxn>
                              <a:cxn ang="0">
                                <a:pos x="T13" y="T15"/>
                              </a:cxn>
                              <a:cxn ang="0">
                                <a:pos x="T17" y="T19"/>
                              </a:cxn>
                            </a:cxnLst>
                            <a:rect l="0" t="0" r="r" b="b"/>
                            <a:pathLst>
                              <a:path w="1800" h="320">
                                <a:moveTo>
                                  <a:pt x="0" y="0"/>
                                </a:moveTo>
                                <a:lnTo>
                                  <a:pt x="0" y="320"/>
                                </a:lnTo>
                                <a:lnTo>
                                  <a:pt x="1800" y="320"/>
                                </a:lnTo>
                                <a:lnTo>
                                  <a:pt x="1800" y="0"/>
                                </a:lnTo>
                                <a:lnTo>
                                  <a:pt x="0" y="0"/>
                                </a:lnTo>
                                <a:close/>
                              </a:path>
                            </a:pathLst>
                          </a:custGeom>
                          <a:solidFill>
                            <a:srgbClr val="E7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0"/>
                        <wps:cNvSpPr>
                          <a:spLocks/>
                        </wps:cNvSpPr>
                        <wps:spPr bwMode="auto">
                          <a:xfrm>
                            <a:off x="11000" y="574"/>
                            <a:ext cx="0" cy="320"/>
                          </a:xfrm>
                          <a:custGeom>
                            <a:avLst/>
                            <a:gdLst>
                              <a:gd name="T0" fmla="+- 0 574 574"/>
                              <a:gd name="T1" fmla="*/ 574 h 320"/>
                              <a:gd name="T2" fmla="+- 0 894 574"/>
                              <a:gd name="T3" fmla="*/ 894 h 320"/>
                              <a:gd name="T4" fmla="+- 0 574 574"/>
                              <a:gd name="T5" fmla="*/ 574 h 320"/>
                            </a:gdLst>
                            <a:ahLst/>
                            <a:cxnLst>
                              <a:cxn ang="0">
                                <a:pos x="0" y="T1"/>
                              </a:cxn>
                              <a:cxn ang="0">
                                <a:pos x="0" y="T3"/>
                              </a:cxn>
                              <a:cxn ang="0">
                                <a:pos x="0" y="T5"/>
                              </a:cxn>
                            </a:cxnLst>
                            <a:rect l="0" t="0" r="r" b="b"/>
                            <a:pathLst>
                              <a:path h="320">
                                <a:moveTo>
                                  <a:pt x="0" y="0"/>
                                </a:moveTo>
                                <a:lnTo>
                                  <a:pt x="0" y="320"/>
                                </a:lnTo>
                                <a:lnTo>
                                  <a:pt x="0" y="0"/>
                                </a:lnTo>
                                <a:close/>
                              </a:path>
                            </a:pathLst>
                          </a:custGeom>
                          <a:solidFill>
                            <a:srgbClr val="F0F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1"/>
                        <wps:cNvSpPr>
                          <a:spLocks/>
                        </wps:cNvSpPr>
                        <wps:spPr bwMode="auto">
                          <a:xfrm>
                            <a:off x="11000" y="574"/>
                            <a:ext cx="0" cy="320"/>
                          </a:xfrm>
                          <a:custGeom>
                            <a:avLst/>
                            <a:gdLst>
                              <a:gd name="T0" fmla="+- 0 574 574"/>
                              <a:gd name="T1" fmla="*/ 574 h 320"/>
                              <a:gd name="T2" fmla="+- 0 894 574"/>
                              <a:gd name="T3" fmla="*/ 894 h 320"/>
                              <a:gd name="T4" fmla="+- 0 574 574"/>
                              <a:gd name="T5" fmla="*/ 574 h 320"/>
                            </a:gdLst>
                            <a:ahLst/>
                            <a:cxnLst>
                              <a:cxn ang="0">
                                <a:pos x="0" y="T1"/>
                              </a:cxn>
                              <a:cxn ang="0">
                                <a:pos x="0" y="T3"/>
                              </a:cxn>
                              <a:cxn ang="0">
                                <a:pos x="0" y="T5"/>
                              </a:cxn>
                            </a:cxnLst>
                            <a:rect l="0" t="0" r="r" b="b"/>
                            <a:pathLst>
                              <a:path h="320">
                                <a:moveTo>
                                  <a:pt x="0" y="0"/>
                                </a:moveTo>
                                <a:lnTo>
                                  <a:pt x="0" y="320"/>
                                </a:lnTo>
                                <a:lnTo>
                                  <a:pt x="0" y="0"/>
                                </a:lnTo>
                                <a:close/>
                              </a:path>
                            </a:pathLst>
                          </a:custGeom>
                          <a:solidFill>
                            <a:srgbClr val="F0F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7E1013" id="Group 24" o:spid="_x0000_s1026" style="position:absolute;margin-left:42.75pt;margin-top:28.45pt;width:507.5pt;height:16.5pt;z-index:-251656192;mso-position-horizontal-relative:page" coordorigin="855,569" coordsize="1015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">
                <v:shape id="Freeform 8" o:spid="_x0000_s1027" style="position:absolute;left:860;top:574;width:8340;height:320;visibility:visible;mso-wrap-style:square;v-text-anchor:top" coordsize="834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" path="m,l,320r8340,l8340,,,xe" fillcolor="#e7e6e6" stroked="f">
                  <v:path arrowok="t" o:connecttype="custom" o:connectlocs="0,574;0,894;8340,894;8340,574;0,574" o:connectangles="0,0,0,0,0"/>
                </v:shape>
                <v:shape id="Freeform 9" o:spid="_x0000_s1028" style="position:absolute;left:9200;top:574;width:1800;height:320;visibility:visible;mso-wrap-style:square;v-text-anchor:top" coordsize="180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" path="m,l,320r1800,l1800,,,xe" fillcolor="#e7e6e6" stroked="f">
                  <v:path arrowok="t" o:connecttype="custom" o:connectlocs="0,574;0,894;1800,894;1800,574;0,574" o:connectangles="0,0,0,0,0"/>
                </v:shape>
                <v:shape id="Freeform 10" o:spid="_x0000_s1029" style="position:absolute;left:11000;top:574;width:0;height:320;visibility:visible;mso-wrap-style:square;v-text-anchor:top" coordsize="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" path="m,l,320,,xe" fillcolor="#f0f8ff" stroked="f">
                  <v:path arrowok="t" o:connecttype="custom" o:connectlocs="0,574;0,894;0,574" o:connectangles="0,0,0"/>
                </v:shape>
                <v:shape id="Freeform 11" o:spid="_x0000_s1030" style="position:absolute;left:11000;top:574;width:0;height:320;visibility:visible;mso-wrap-style:square;v-text-anchor:top" coordsize="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" path="m,l,320,,xe" fillcolor="#f0f8ff" stroked="f">
                  <v:path arrowok="t" o:connecttype="custom" o:connectlocs="0,574;0,894;0,574" o:connectangles="0,0,0"/>
                </v:shape>
                <w10:wrap anchorx="page"/>
              </v:group>
            </w:pict>
          </mc:Fallback>
        </mc:AlternateContent>
      </w:r>
      <w:r>
        <w:rPr>
          <w:rFonts w:ascii="Arial" w:eastAsia="Arial" w:hAnsi="Arial" w:cs="Arial"/>
          <w:b/>
          <w:position w:val="-1"/>
          <w:sz w:val="22"/>
          <w:szCs w:val="22"/>
        </w:rPr>
        <w:t xml:space="preserve">Payment Stages as Per Work Breakdown </w:t>
      </w:r>
      <w:proofErr w:type="gramStart"/>
      <w:r>
        <w:rPr>
          <w:rFonts w:ascii="Arial" w:eastAsia="Arial" w:hAnsi="Arial" w:cs="Arial"/>
          <w:b/>
          <w:position w:val="-1"/>
          <w:sz w:val="22"/>
          <w:szCs w:val="22"/>
        </w:rPr>
        <w:t>Structure :</w:t>
      </w:r>
      <w:proofErr w:type="gramEnd"/>
    </w:p>
    <w:p w14:paraId="26678C0B" w14:textId="77777777" w:rsidR="00680F02" w:rsidRDefault="00680F02" w:rsidP="00680F02">
      <w:pPr>
        <w:spacing w:before="14" w:line="260" w:lineRule="exact"/>
        <w:rPr>
          <w:sz w:val="26"/>
          <w:szCs w:val="26"/>
        </w:rPr>
      </w:pPr>
    </w:p>
    <w:tbl>
      <w:tblPr>
        <w:tblW w:w="0" w:type="auto"/>
        <w:tblInd w:w="140" w:type="dxa"/>
        <w:tblLayout w:type="fixed"/>
        <w:tblCellMar>
          <w:left w:w="0" w:type="dxa"/>
          <w:right w:w="0" w:type="dxa"/>
        </w:tblCellMar>
        <w:tblLook w:val="01E0" w:firstRow="1" w:lastRow="1" w:firstColumn="1" w:lastColumn="1" w:noHBand="0" w:noVBand="0"/>
      </w:tblPr>
      <w:tblGrid>
        <w:gridCol w:w="8340"/>
        <w:gridCol w:w="1800"/>
      </w:tblGrid>
      <w:tr w:rsidR="00680F02" w14:paraId="06BC64FA" w14:textId="77777777" w:rsidTr="00AB37B0">
        <w:trPr>
          <w:trHeight w:hRule="exact" w:val="320"/>
        </w:trPr>
        <w:tc>
          <w:tcPr>
            <w:tcW w:w="8340" w:type="dxa"/>
            <w:tcBorders>
              <w:top w:val="single" w:sz="8" w:space="0" w:color="000000"/>
              <w:left w:val="single" w:sz="8" w:space="0" w:color="000000"/>
              <w:bottom w:val="single" w:sz="4" w:space="0" w:color="000000"/>
              <w:right w:val="single" w:sz="4" w:space="0" w:color="000000"/>
            </w:tcBorders>
            <w:shd w:val="clear" w:color="auto" w:fill="E7E6E6"/>
          </w:tcPr>
          <w:p w14:paraId="6D744128" w14:textId="77777777" w:rsidR="00680F02" w:rsidRDefault="00680F02" w:rsidP="00AB37B0">
            <w:pPr>
              <w:spacing w:before="20"/>
              <w:ind w:left="3268" w:right="3273"/>
              <w:jc w:val="center"/>
              <w:rPr>
                <w:rFonts w:ascii="Arial" w:eastAsia="Arial" w:hAnsi="Arial" w:cs="Arial"/>
                <w:sz w:val="22"/>
                <w:szCs w:val="22"/>
              </w:rPr>
            </w:pPr>
            <w:bookmarkStart w:id="2" w:name="_Hlk22291773"/>
            <w:r>
              <w:rPr>
                <w:rFonts w:ascii="Arial" w:eastAsia="Arial" w:hAnsi="Arial" w:cs="Arial"/>
                <w:b/>
                <w:sz w:val="22"/>
                <w:szCs w:val="22"/>
              </w:rPr>
              <w:t>WBS Milestones</w:t>
            </w:r>
          </w:p>
        </w:tc>
        <w:tc>
          <w:tcPr>
            <w:tcW w:w="1800" w:type="dxa"/>
            <w:tcBorders>
              <w:top w:val="single" w:sz="8" w:space="0" w:color="000000"/>
              <w:left w:val="single" w:sz="4" w:space="0" w:color="000000"/>
              <w:bottom w:val="single" w:sz="4" w:space="0" w:color="000000"/>
              <w:right w:val="single" w:sz="8" w:space="0" w:color="000000"/>
            </w:tcBorders>
            <w:shd w:val="clear" w:color="auto" w:fill="E7E6E6"/>
          </w:tcPr>
          <w:p w14:paraId="1FF4A075" w14:textId="77777777" w:rsidR="00680F02" w:rsidRDefault="00680F02" w:rsidP="00AB37B0">
            <w:pPr>
              <w:spacing w:before="20"/>
              <w:ind w:left="235"/>
              <w:rPr>
                <w:rFonts w:ascii="Arial" w:eastAsia="Arial" w:hAnsi="Arial" w:cs="Arial"/>
                <w:sz w:val="22"/>
                <w:szCs w:val="22"/>
              </w:rPr>
            </w:pPr>
            <w:r>
              <w:rPr>
                <w:rFonts w:ascii="Arial" w:eastAsia="Arial" w:hAnsi="Arial" w:cs="Arial"/>
                <w:b/>
                <w:sz w:val="22"/>
                <w:szCs w:val="22"/>
              </w:rPr>
              <w:t>Payment (%)</w:t>
            </w:r>
          </w:p>
        </w:tc>
      </w:tr>
      <w:tr w:rsidR="00680F02" w14:paraId="3F5DB7D6" w14:textId="77777777" w:rsidTr="00AB37B0">
        <w:trPr>
          <w:trHeight w:hRule="exact" w:val="400"/>
        </w:trPr>
        <w:tc>
          <w:tcPr>
            <w:tcW w:w="8340" w:type="dxa"/>
            <w:tcBorders>
              <w:top w:val="single" w:sz="4" w:space="0" w:color="000000"/>
              <w:left w:val="single" w:sz="8" w:space="0" w:color="000000"/>
              <w:bottom w:val="single" w:sz="4" w:space="0" w:color="000000"/>
              <w:right w:val="single" w:sz="4" w:space="0" w:color="000000"/>
            </w:tcBorders>
          </w:tcPr>
          <w:p w14:paraId="047A6E57" w14:textId="176BC396" w:rsidR="00680F02" w:rsidRDefault="00DC207A" w:rsidP="00AB37B0">
            <w:pPr>
              <w:spacing w:before="65"/>
              <w:ind w:left="90"/>
              <w:rPr>
                <w:rFonts w:ascii="Arial" w:eastAsia="Arial" w:hAnsi="Arial" w:cs="Arial"/>
                <w:sz w:val="22"/>
                <w:szCs w:val="22"/>
              </w:rPr>
            </w:pPr>
            <w:r>
              <w:rPr>
                <w:rFonts w:ascii="Arial" w:eastAsia="Arial" w:hAnsi="Arial" w:cs="Arial"/>
                <w:sz w:val="22"/>
                <w:szCs w:val="22"/>
              </w:rPr>
              <w:t>License</w:t>
            </w:r>
            <w:r w:rsidR="00680F02">
              <w:rPr>
                <w:rFonts w:ascii="Arial" w:eastAsia="Arial" w:hAnsi="Arial" w:cs="Arial"/>
                <w:sz w:val="22"/>
                <w:szCs w:val="22"/>
              </w:rPr>
              <w:t xml:space="preserve"> Advance</w:t>
            </w:r>
          </w:p>
        </w:tc>
        <w:tc>
          <w:tcPr>
            <w:tcW w:w="1800" w:type="dxa"/>
            <w:tcBorders>
              <w:top w:val="single" w:sz="4" w:space="0" w:color="000000"/>
              <w:left w:val="single" w:sz="4" w:space="0" w:color="000000"/>
              <w:bottom w:val="single" w:sz="4" w:space="0" w:color="000000"/>
              <w:right w:val="single" w:sz="8" w:space="0" w:color="000000"/>
            </w:tcBorders>
          </w:tcPr>
          <w:p w14:paraId="67E7B6D3" w14:textId="77777777" w:rsidR="00680F02" w:rsidRDefault="00680F02" w:rsidP="00AB37B0">
            <w:pPr>
              <w:spacing w:before="65"/>
              <w:ind w:left="736" w:right="731"/>
              <w:jc w:val="center"/>
              <w:rPr>
                <w:rFonts w:ascii="Arial" w:eastAsia="Arial" w:hAnsi="Arial" w:cs="Arial"/>
                <w:sz w:val="22"/>
                <w:szCs w:val="22"/>
              </w:rPr>
            </w:pPr>
            <w:r>
              <w:rPr>
                <w:rFonts w:ascii="Arial" w:eastAsia="Arial" w:hAnsi="Arial" w:cs="Arial"/>
                <w:sz w:val="22"/>
                <w:szCs w:val="22"/>
              </w:rPr>
              <w:t>50</w:t>
            </w:r>
          </w:p>
        </w:tc>
      </w:tr>
      <w:tr w:rsidR="00680F02" w14:paraId="5E15064A" w14:textId="77777777" w:rsidTr="00AB37B0">
        <w:trPr>
          <w:trHeight w:hRule="exact" w:val="400"/>
        </w:trPr>
        <w:tc>
          <w:tcPr>
            <w:tcW w:w="8340" w:type="dxa"/>
            <w:tcBorders>
              <w:top w:val="single" w:sz="4" w:space="0" w:color="000000"/>
              <w:left w:val="single" w:sz="8" w:space="0" w:color="000000"/>
              <w:bottom w:val="single" w:sz="4" w:space="0" w:color="000000"/>
              <w:right w:val="single" w:sz="4" w:space="0" w:color="000000"/>
            </w:tcBorders>
          </w:tcPr>
          <w:p w14:paraId="096257E6" w14:textId="77777777" w:rsidR="00680F02" w:rsidRDefault="00680F02" w:rsidP="00AB37B0">
            <w:pPr>
              <w:spacing w:before="65"/>
              <w:ind w:left="90"/>
              <w:rPr>
                <w:rFonts w:ascii="Arial" w:eastAsia="Arial" w:hAnsi="Arial" w:cs="Arial"/>
                <w:sz w:val="22"/>
                <w:szCs w:val="22"/>
              </w:rPr>
            </w:pPr>
            <w:r>
              <w:rPr>
                <w:rFonts w:ascii="Arial" w:eastAsia="Arial" w:hAnsi="Arial" w:cs="Arial"/>
                <w:sz w:val="22"/>
                <w:szCs w:val="22"/>
              </w:rPr>
              <w:t>License cost at the end of first month</w:t>
            </w:r>
          </w:p>
        </w:tc>
        <w:tc>
          <w:tcPr>
            <w:tcW w:w="1800" w:type="dxa"/>
            <w:tcBorders>
              <w:top w:val="single" w:sz="4" w:space="0" w:color="000000"/>
              <w:left w:val="single" w:sz="4" w:space="0" w:color="000000"/>
              <w:bottom w:val="single" w:sz="4" w:space="0" w:color="000000"/>
              <w:right w:val="single" w:sz="8" w:space="0" w:color="000000"/>
            </w:tcBorders>
          </w:tcPr>
          <w:p w14:paraId="1CD2CD27" w14:textId="77777777" w:rsidR="00680F02" w:rsidRDefault="00680F02" w:rsidP="00AB37B0">
            <w:pPr>
              <w:spacing w:before="65"/>
              <w:ind w:left="736" w:right="731"/>
              <w:jc w:val="center"/>
              <w:rPr>
                <w:rFonts w:ascii="Arial" w:eastAsia="Arial" w:hAnsi="Arial" w:cs="Arial"/>
                <w:sz w:val="22"/>
                <w:szCs w:val="22"/>
              </w:rPr>
            </w:pPr>
            <w:r>
              <w:rPr>
                <w:rFonts w:ascii="Arial" w:eastAsia="Arial" w:hAnsi="Arial" w:cs="Arial"/>
                <w:sz w:val="22"/>
                <w:szCs w:val="22"/>
              </w:rPr>
              <w:t>25</w:t>
            </w:r>
          </w:p>
        </w:tc>
      </w:tr>
      <w:tr w:rsidR="00680F02" w14:paraId="70C51F48" w14:textId="77777777" w:rsidTr="00AB37B0">
        <w:trPr>
          <w:trHeight w:hRule="exact" w:val="400"/>
        </w:trPr>
        <w:tc>
          <w:tcPr>
            <w:tcW w:w="8340" w:type="dxa"/>
            <w:tcBorders>
              <w:top w:val="single" w:sz="4" w:space="0" w:color="000000"/>
              <w:left w:val="single" w:sz="8" w:space="0" w:color="000000"/>
              <w:bottom w:val="single" w:sz="8" w:space="0" w:color="000000"/>
              <w:right w:val="single" w:sz="4" w:space="0" w:color="000000"/>
            </w:tcBorders>
          </w:tcPr>
          <w:p w14:paraId="679F3CC4" w14:textId="77777777" w:rsidR="00680F02" w:rsidRDefault="00680F02" w:rsidP="00AB37B0">
            <w:pPr>
              <w:spacing w:before="65"/>
              <w:ind w:left="90"/>
              <w:rPr>
                <w:rFonts w:ascii="Arial" w:eastAsia="Arial" w:hAnsi="Arial" w:cs="Arial"/>
                <w:sz w:val="22"/>
                <w:szCs w:val="22"/>
              </w:rPr>
            </w:pPr>
            <w:r>
              <w:rPr>
                <w:rFonts w:ascii="Arial" w:eastAsia="Arial" w:hAnsi="Arial" w:cs="Arial"/>
                <w:sz w:val="22"/>
                <w:szCs w:val="22"/>
              </w:rPr>
              <w:t>License cost at the end of second month</w:t>
            </w:r>
          </w:p>
        </w:tc>
        <w:tc>
          <w:tcPr>
            <w:tcW w:w="1800" w:type="dxa"/>
            <w:tcBorders>
              <w:top w:val="single" w:sz="4" w:space="0" w:color="000000"/>
              <w:left w:val="single" w:sz="4" w:space="0" w:color="000000"/>
              <w:bottom w:val="single" w:sz="8" w:space="0" w:color="000000"/>
              <w:right w:val="single" w:sz="8" w:space="0" w:color="000000"/>
            </w:tcBorders>
          </w:tcPr>
          <w:p w14:paraId="62EB1D04" w14:textId="77777777" w:rsidR="00680F02" w:rsidRDefault="00680F02" w:rsidP="00AB37B0">
            <w:pPr>
              <w:spacing w:before="65"/>
              <w:ind w:left="736" w:right="731"/>
              <w:jc w:val="center"/>
              <w:rPr>
                <w:rFonts w:ascii="Arial" w:eastAsia="Arial" w:hAnsi="Arial" w:cs="Arial"/>
                <w:sz w:val="22"/>
                <w:szCs w:val="22"/>
              </w:rPr>
            </w:pPr>
            <w:r>
              <w:rPr>
                <w:rFonts w:ascii="Arial" w:eastAsia="Arial" w:hAnsi="Arial" w:cs="Arial"/>
                <w:sz w:val="22"/>
                <w:szCs w:val="22"/>
              </w:rPr>
              <w:t>25</w:t>
            </w:r>
          </w:p>
        </w:tc>
      </w:tr>
      <w:bookmarkEnd w:id="2"/>
    </w:tbl>
    <w:p w14:paraId="554DFE86" w14:textId="77777777" w:rsidR="00680F02" w:rsidRDefault="00680F02" w:rsidP="00680F02">
      <w:pPr>
        <w:spacing w:before="6" w:line="160" w:lineRule="exact"/>
        <w:rPr>
          <w:sz w:val="16"/>
          <w:szCs w:val="16"/>
        </w:rPr>
      </w:pPr>
    </w:p>
    <w:p w14:paraId="2C2A2DC7" w14:textId="77777777" w:rsidR="00680F02" w:rsidRDefault="00680F02" w:rsidP="00680F02">
      <w:pPr>
        <w:spacing w:line="200" w:lineRule="exact"/>
      </w:pPr>
    </w:p>
    <w:p w14:paraId="774967E2" w14:textId="77777777" w:rsidR="00680F02" w:rsidRDefault="00680F02">
      <w:pPr>
        <w:spacing w:line="242" w:lineRule="auto"/>
        <w:ind w:left="220" w:right="160"/>
        <w:jc w:val="both"/>
        <w:rPr>
          <w:rFonts w:ascii="Arial" w:eastAsia="Arial" w:hAnsi="Arial" w:cs="Arial"/>
          <w:sz w:val="22"/>
          <w:szCs w:val="22"/>
        </w:rPr>
      </w:pPr>
    </w:p>
    <w:tbl>
      <w:tblPr>
        <w:tblW w:w="0" w:type="auto"/>
        <w:tblInd w:w="140" w:type="dxa"/>
        <w:tblLayout w:type="fixed"/>
        <w:tblCellMar>
          <w:left w:w="0" w:type="dxa"/>
          <w:right w:w="0" w:type="dxa"/>
        </w:tblCellMar>
        <w:tblLook w:val="01E0" w:firstRow="1" w:lastRow="1" w:firstColumn="1" w:lastColumn="1" w:noHBand="0" w:noVBand="0"/>
      </w:tblPr>
      <w:tblGrid>
        <w:gridCol w:w="8340"/>
        <w:gridCol w:w="1800"/>
      </w:tblGrid>
      <w:tr w:rsidR="00A4663F" w14:paraId="401B676B" w14:textId="77777777" w:rsidTr="00AB37B0">
        <w:trPr>
          <w:trHeight w:hRule="exact" w:val="320"/>
        </w:trPr>
        <w:tc>
          <w:tcPr>
            <w:tcW w:w="8340" w:type="dxa"/>
            <w:tcBorders>
              <w:top w:val="single" w:sz="8" w:space="0" w:color="000000"/>
              <w:left w:val="single" w:sz="8" w:space="0" w:color="000000"/>
              <w:bottom w:val="single" w:sz="4" w:space="0" w:color="000000"/>
              <w:right w:val="single" w:sz="4" w:space="0" w:color="000000"/>
            </w:tcBorders>
            <w:shd w:val="clear" w:color="auto" w:fill="E7E6E6"/>
          </w:tcPr>
          <w:p w14:paraId="04E807B5" w14:textId="77777777" w:rsidR="00A4663F" w:rsidRDefault="00A4663F" w:rsidP="00AB37B0">
            <w:pPr>
              <w:spacing w:before="20"/>
              <w:ind w:left="3268" w:right="3273"/>
              <w:jc w:val="center"/>
              <w:rPr>
                <w:rFonts w:ascii="Arial" w:eastAsia="Arial" w:hAnsi="Arial" w:cs="Arial"/>
                <w:sz w:val="22"/>
                <w:szCs w:val="22"/>
              </w:rPr>
            </w:pPr>
            <w:r>
              <w:rPr>
                <w:rFonts w:ascii="Arial" w:eastAsia="Arial" w:hAnsi="Arial" w:cs="Arial"/>
                <w:b/>
                <w:sz w:val="22"/>
                <w:szCs w:val="22"/>
              </w:rPr>
              <w:t>WBS Milestones</w:t>
            </w:r>
          </w:p>
        </w:tc>
        <w:tc>
          <w:tcPr>
            <w:tcW w:w="1800" w:type="dxa"/>
            <w:tcBorders>
              <w:top w:val="single" w:sz="8" w:space="0" w:color="000000"/>
              <w:left w:val="single" w:sz="4" w:space="0" w:color="000000"/>
              <w:bottom w:val="single" w:sz="4" w:space="0" w:color="000000"/>
              <w:right w:val="single" w:sz="8" w:space="0" w:color="000000"/>
            </w:tcBorders>
            <w:shd w:val="clear" w:color="auto" w:fill="E7E6E6"/>
          </w:tcPr>
          <w:p w14:paraId="547C5024" w14:textId="7BFE85C8" w:rsidR="00A4663F" w:rsidRDefault="00A4663F" w:rsidP="00AB37B0">
            <w:pPr>
              <w:spacing w:before="20"/>
              <w:ind w:left="235"/>
              <w:rPr>
                <w:rFonts w:ascii="Arial" w:eastAsia="Arial" w:hAnsi="Arial" w:cs="Arial"/>
                <w:sz w:val="22"/>
                <w:szCs w:val="22"/>
              </w:rPr>
            </w:pPr>
          </w:p>
        </w:tc>
      </w:tr>
      <w:tr w:rsidR="00A4663F" w14:paraId="3288D07F" w14:textId="77777777" w:rsidTr="00AB37B0">
        <w:trPr>
          <w:trHeight w:hRule="exact" w:val="400"/>
        </w:trPr>
        <w:tc>
          <w:tcPr>
            <w:tcW w:w="8340" w:type="dxa"/>
            <w:tcBorders>
              <w:top w:val="single" w:sz="4" w:space="0" w:color="000000"/>
              <w:left w:val="single" w:sz="8" w:space="0" w:color="000000"/>
              <w:bottom w:val="single" w:sz="4" w:space="0" w:color="000000"/>
              <w:right w:val="single" w:sz="4" w:space="0" w:color="000000"/>
            </w:tcBorders>
          </w:tcPr>
          <w:p w14:paraId="765B54C0" w14:textId="69A539ED" w:rsidR="00A4663F" w:rsidRDefault="00A4663F" w:rsidP="00A4663F">
            <w:pPr>
              <w:spacing w:before="65"/>
              <w:rPr>
                <w:rFonts w:ascii="Arial" w:eastAsia="Arial" w:hAnsi="Arial" w:cs="Arial"/>
                <w:sz w:val="22"/>
                <w:szCs w:val="22"/>
              </w:rPr>
            </w:pPr>
            <w:r>
              <w:rPr>
                <w:rFonts w:ascii="Arial" w:eastAsia="Arial" w:hAnsi="Arial" w:cs="Arial"/>
                <w:sz w:val="22"/>
                <w:szCs w:val="22"/>
              </w:rPr>
              <w:t xml:space="preserve">LOS </w:t>
            </w:r>
          </w:p>
        </w:tc>
        <w:tc>
          <w:tcPr>
            <w:tcW w:w="1800" w:type="dxa"/>
            <w:tcBorders>
              <w:top w:val="single" w:sz="4" w:space="0" w:color="000000"/>
              <w:left w:val="single" w:sz="4" w:space="0" w:color="000000"/>
              <w:bottom w:val="single" w:sz="4" w:space="0" w:color="000000"/>
              <w:right w:val="single" w:sz="8" w:space="0" w:color="000000"/>
            </w:tcBorders>
          </w:tcPr>
          <w:p w14:paraId="28CF44A2" w14:textId="74602E0D" w:rsidR="00A4663F" w:rsidRDefault="00A4663F" w:rsidP="00A4663F">
            <w:pPr>
              <w:spacing w:before="65"/>
              <w:ind w:right="731"/>
              <w:rPr>
                <w:rFonts w:ascii="Arial" w:eastAsia="Arial" w:hAnsi="Arial" w:cs="Arial"/>
                <w:sz w:val="22"/>
                <w:szCs w:val="22"/>
              </w:rPr>
            </w:pPr>
            <w:r>
              <w:rPr>
                <w:rFonts w:ascii="Arial" w:eastAsia="Arial" w:hAnsi="Arial" w:cs="Arial"/>
                <w:sz w:val="22"/>
                <w:szCs w:val="22"/>
              </w:rPr>
              <w:t xml:space="preserve">  40 day</w:t>
            </w:r>
          </w:p>
        </w:tc>
      </w:tr>
      <w:tr w:rsidR="00A4663F" w14:paraId="1A351FB4" w14:textId="77777777" w:rsidTr="00AB37B0">
        <w:trPr>
          <w:trHeight w:hRule="exact" w:val="400"/>
        </w:trPr>
        <w:tc>
          <w:tcPr>
            <w:tcW w:w="8340" w:type="dxa"/>
            <w:tcBorders>
              <w:top w:val="single" w:sz="4" w:space="0" w:color="000000"/>
              <w:left w:val="single" w:sz="8" w:space="0" w:color="000000"/>
              <w:bottom w:val="single" w:sz="4" w:space="0" w:color="000000"/>
              <w:right w:val="single" w:sz="4" w:space="0" w:color="000000"/>
            </w:tcBorders>
          </w:tcPr>
          <w:p w14:paraId="45B36337" w14:textId="2592EA20" w:rsidR="00A4663F" w:rsidRDefault="00A4663F" w:rsidP="00A4663F">
            <w:pPr>
              <w:spacing w:before="65"/>
              <w:rPr>
                <w:rFonts w:ascii="Arial" w:eastAsia="Arial" w:hAnsi="Arial" w:cs="Arial"/>
                <w:sz w:val="22"/>
                <w:szCs w:val="22"/>
              </w:rPr>
            </w:pPr>
            <w:r>
              <w:rPr>
                <w:rFonts w:ascii="Arial" w:eastAsia="Arial" w:hAnsi="Arial" w:cs="Arial"/>
                <w:sz w:val="22"/>
                <w:szCs w:val="22"/>
              </w:rPr>
              <w:t xml:space="preserve">Recovery Management  </w:t>
            </w:r>
          </w:p>
        </w:tc>
        <w:tc>
          <w:tcPr>
            <w:tcW w:w="1800" w:type="dxa"/>
            <w:tcBorders>
              <w:top w:val="single" w:sz="4" w:space="0" w:color="000000"/>
              <w:left w:val="single" w:sz="4" w:space="0" w:color="000000"/>
              <w:bottom w:val="single" w:sz="4" w:space="0" w:color="000000"/>
              <w:right w:val="single" w:sz="8" w:space="0" w:color="000000"/>
            </w:tcBorders>
          </w:tcPr>
          <w:p w14:paraId="0DF20EF9" w14:textId="61F28DB7" w:rsidR="00A4663F" w:rsidRDefault="00A4663F" w:rsidP="00A4663F">
            <w:pPr>
              <w:spacing w:before="65"/>
              <w:ind w:right="731"/>
              <w:rPr>
                <w:rFonts w:ascii="Arial" w:eastAsia="Arial" w:hAnsi="Arial" w:cs="Arial"/>
                <w:sz w:val="22"/>
                <w:szCs w:val="22"/>
              </w:rPr>
            </w:pPr>
            <w:r>
              <w:rPr>
                <w:rFonts w:ascii="Arial" w:eastAsia="Arial" w:hAnsi="Arial" w:cs="Arial"/>
                <w:sz w:val="22"/>
                <w:szCs w:val="22"/>
              </w:rPr>
              <w:t xml:space="preserve">  15 days</w:t>
            </w:r>
          </w:p>
        </w:tc>
      </w:tr>
      <w:tr w:rsidR="00A4663F" w14:paraId="676A94E2" w14:textId="77777777" w:rsidTr="00AB37B0">
        <w:trPr>
          <w:trHeight w:hRule="exact" w:val="400"/>
        </w:trPr>
        <w:tc>
          <w:tcPr>
            <w:tcW w:w="8340" w:type="dxa"/>
            <w:tcBorders>
              <w:top w:val="single" w:sz="4" w:space="0" w:color="000000"/>
              <w:left w:val="single" w:sz="8" w:space="0" w:color="000000"/>
              <w:bottom w:val="single" w:sz="8" w:space="0" w:color="000000"/>
              <w:right w:val="single" w:sz="4" w:space="0" w:color="000000"/>
            </w:tcBorders>
          </w:tcPr>
          <w:p w14:paraId="030E0D8B" w14:textId="7DA409C0" w:rsidR="00A4663F" w:rsidRDefault="00A4663F" w:rsidP="00A4663F">
            <w:pPr>
              <w:spacing w:before="65"/>
              <w:rPr>
                <w:rFonts w:ascii="Arial" w:eastAsia="Arial" w:hAnsi="Arial" w:cs="Arial"/>
                <w:sz w:val="22"/>
                <w:szCs w:val="22"/>
              </w:rPr>
            </w:pPr>
          </w:p>
        </w:tc>
        <w:tc>
          <w:tcPr>
            <w:tcW w:w="1800" w:type="dxa"/>
            <w:tcBorders>
              <w:top w:val="single" w:sz="4" w:space="0" w:color="000000"/>
              <w:left w:val="single" w:sz="4" w:space="0" w:color="000000"/>
              <w:bottom w:val="single" w:sz="8" w:space="0" w:color="000000"/>
              <w:right w:val="single" w:sz="8" w:space="0" w:color="000000"/>
            </w:tcBorders>
          </w:tcPr>
          <w:p w14:paraId="4D2A361B" w14:textId="25DDAF70" w:rsidR="00A4663F" w:rsidRDefault="00A4663F" w:rsidP="00A4663F">
            <w:pPr>
              <w:spacing w:before="65"/>
              <w:ind w:right="731"/>
              <w:rPr>
                <w:rFonts w:ascii="Arial" w:eastAsia="Arial" w:hAnsi="Arial" w:cs="Arial"/>
                <w:sz w:val="22"/>
                <w:szCs w:val="22"/>
              </w:rPr>
            </w:pPr>
          </w:p>
        </w:tc>
      </w:tr>
    </w:tbl>
    <w:p w14:paraId="3B72C7C1" w14:textId="4BEDA7C1" w:rsidR="00A4663F" w:rsidRDefault="00A4663F">
      <w:pPr>
        <w:spacing w:line="242" w:lineRule="auto"/>
        <w:ind w:left="220" w:right="160"/>
        <w:jc w:val="both"/>
        <w:rPr>
          <w:rFonts w:ascii="Arial" w:eastAsia="Arial" w:hAnsi="Arial" w:cs="Arial"/>
          <w:sz w:val="22"/>
          <w:szCs w:val="22"/>
        </w:rPr>
        <w:sectPr w:rsidR="00A4663F">
          <w:footerReference w:type="default" r:id="rId11"/>
          <w:pgSz w:w="11900" w:h="18820"/>
          <w:pgMar w:top="1380" w:right="680" w:bottom="280" w:left="700" w:header="400" w:footer="908" w:gutter="0"/>
          <w:pgNumType w:start="6"/>
          <w:cols w:space="720"/>
        </w:sectPr>
      </w:pPr>
    </w:p>
    <w:p w14:paraId="3D660AA9" w14:textId="77777777" w:rsidR="003D463F" w:rsidRDefault="003D463F">
      <w:pPr>
        <w:spacing w:before="5" w:line="240" w:lineRule="exact"/>
        <w:rPr>
          <w:sz w:val="24"/>
          <w:szCs w:val="24"/>
        </w:rPr>
      </w:pPr>
    </w:p>
    <w:p w14:paraId="005B02EA" w14:textId="77777777" w:rsidR="003D463F" w:rsidRDefault="003D463F">
      <w:pPr>
        <w:spacing w:line="200" w:lineRule="exact"/>
      </w:pPr>
    </w:p>
    <w:p w14:paraId="3E8B71F9" w14:textId="77777777" w:rsidR="003D463F" w:rsidRDefault="003D463F">
      <w:pPr>
        <w:spacing w:before="8" w:line="260" w:lineRule="exact"/>
        <w:rPr>
          <w:sz w:val="26"/>
          <w:szCs w:val="26"/>
        </w:rPr>
      </w:pPr>
    </w:p>
    <w:p w14:paraId="06A02252" w14:textId="333A05E4" w:rsidR="003D463F" w:rsidRDefault="003D463F">
      <w:pPr>
        <w:spacing w:before="32" w:line="240" w:lineRule="exact"/>
        <w:ind w:left="140"/>
        <w:rPr>
          <w:rFonts w:ascii="Arial" w:eastAsia="Arial" w:hAnsi="Arial" w:cs="Arial"/>
          <w:sz w:val="22"/>
          <w:szCs w:val="22"/>
        </w:rPr>
      </w:pPr>
    </w:p>
    <w:p w14:paraId="485162E1" w14:textId="77777777" w:rsidR="003D463F" w:rsidRDefault="003D463F">
      <w:pPr>
        <w:spacing w:line="140" w:lineRule="exact"/>
        <w:rPr>
          <w:sz w:val="14"/>
          <w:szCs w:val="14"/>
        </w:rPr>
      </w:pPr>
    </w:p>
    <w:p w14:paraId="754B2954" w14:textId="77777777" w:rsidR="003D463F" w:rsidRDefault="003D463F">
      <w:pPr>
        <w:spacing w:line="200" w:lineRule="exact"/>
      </w:pPr>
    </w:p>
    <w:p w14:paraId="4C6839A3" w14:textId="77777777" w:rsidR="003D463F" w:rsidRDefault="003D463F">
      <w:pPr>
        <w:spacing w:line="200" w:lineRule="exact"/>
      </w:pPr>
    </w:p>
    <w:p w14:paraId="5577FA41" w14:textId="77777777" w:rsidR="003D463F" w:rsidRDefault="003D463F">
      <w:pPr>
        <w:spacing w:line="200" w:lineRule="exact"/>
      </w:pPr>
    </w:p>
    <w:p w14:paraId="76C879DC" w14:textId="77777777" w:rsidR="003D463F" w:rsidRDefault="003D463F">
      <w:pPr>
        <w:spacing w:line="200" w:lineRule="exact"/>
      </w:pPr>
    </w:p>
    <w:p w14:paraId="03F7DC7E" w14:textId="77777777" w:rsidR="003D463F" w:rsidRDefault="003D463F">
      <w:pPr>
        <w:spacing w:line="200" w:lineRule="exact"/>
      </w:pPr>
    </w:p>
    <w:p w14:paraId="56D29315" w14:textId="77777777" w:rsidR="003D463F" w:rsidRDefault="003D463F">
      <w:pPr>
        <w:spacing w:line="200" w:lineRule="exact"/>
      </w:pPr>
    </w:p>
    <w:p w14:paraId="67616724" w14:textId="77777777" w:rsidR="003D463F" w:rsidRDefault="003D463F">
      <w:pPr>
        <w:spacing w:line="200" w:lineRule="exact"/>
      </w:pPr>
    </w:p>
    <w:p w14:paraId="1EBEBA1B" w14:textId="77777777" w:rsidR="003D463F" w:rsidRDefault="003D463F">
      <w:pPr>
        <w:spacing w:line="200" w:lineRule="exact"/>
      </w:pPr>
    </w:p>
    <w:p w14:paraId="15F6521D" w14:textId="77777777" w:rsidR="003D463F" w:rsidRDefault="003D463F">
      <w:pPr>
        <w:spacing w:line="200" w:lineRule="exact"/>
      </w:pPr>
    </w:p>
    <w:p w14:paraId="25B8CDC5" w14:textId="77777777" w:rsidR="003D463F" w:rsidRDefault="003D463F">
      <w:pPr>
        <w:spacing w:line="200" w:lineRule="exact"/>
      </w:pPr>
    </w:p>
    <w:p w14:paraId="3DBAD0FD" w14:textId="77777777" w:rsidR="003D463F" w:rsidRDefault="003D463F">
      <w:pPr>
        <w:spacing w:line="200" w:lineRule="exact"/>
      </w:pPr>
    </w:p>
    <w:p w14:paraId="42F04C42" w14:textId="77777777" w:rsidR="003D463F" w:rsidRDefault="003D463F">
      <w:pPr>
        <w:spacing w:line="200" w:lineRule="exact"/>
      </w:pPr>
    </w:p>
    <w:p w14:paraId="17AA4B5B" w14:textId="77777777" w:rsidR="003D463F" w:rsidRDefault="003D463F">
      <w:pPr>
        <w:spacing w:line="200" w:lineRule="exact"/>
      </w:pPr>
    </w:p>
    <w:p w14:paraId="7B19B18E" w14:textId="77777777" w:rsidR="003D463F" w:rsidRDefault="003D463F">
      <w:pPr>
        <w:spacing w:line="200" w:lineRule="exact"/>
      </w:pPr>
    </w:p>
    <w:p w14:paraId="23BD8A13" w14:textId="77777777" w:rsidR="003D463F" w:rsidRDefault="003D463F">
      <w:pPr>
        <w:spacing w:line="200" w:lineRule="exact"/>
      </w:pPr>
    </w:p>
    <w:p w14:paraId="3966CD8D" w14:textId="77777777" w:rsidR="003D463F" w:rsidRDefault="003D463F">
      <w:pPr>
        <w:spacing w:line="200" w:lineRule="exact"/>
      </w:pPr>
    </w:p>
    <w:p w14:paraId="37E85B1D" w14:textId="77777777" w:rsidR="003D463F" w:rsidRDefault="003D463F">
      <w:pPr>
        <w:spacing w:line="200" w:lineRule="exact"/>
      </w:pPr>
    </w:p>
    <w:p w14:paraId="67FC268C" w14:textId="77777777" w:rsidR="003D463F" w:rsidRDefault="003D463F">
      <w:pPr>
        <w:spacing w:line="200" w:lineRule="exact"/>
        <w:sectPr w:rsidR="003D463F">
          <w:headerReference w:type="default" r:id="rId12"/>
          <w:footerReference w:type="default" r:id="rId13"/>
          <w:pgSz w:w="11900" w:h="18820"/>
          <w:pgMar w:top="1380" w:right="680" w:bottom="280" w:left="700" w:header="400" w:footer="0" w:gutter="0"/>
          <w:cols w:space="720"/>
        </w:sectPr>
      </w:pPr>
    </w:p>
    <w:p w14:paraId="4F5FBFD8" w14:textId="7E7F969E" w:rsidR="003D463F" w:rsidRDefault="003D463F">
      <w:pPr>
        <w:spacing w:before="32" w:line="240" w:lineRule="exact"/>
        <w:ind w:left="180" w:right="-53"/>
        <w:rPr>
          <w:rFonts w:ascii="Arial" w:eastAsia="Arial" w:hAnsi="Arial" w:cs="Arial"/>
          <w:sz w:val="22"/>
          <w:szCs w:val="22"/>
        </w:rPr>
      </w:pPr>
    </w:p>
    <w:p w14:paraId="274FAC65" w14:textId="265360D9" w:rsidR="003D463F" w:rsidRDefault="008E1BC1">
      <w:pPr>
        <w:spacing w:before="32" w:line="240" w:lineRule="exact"/>
        <w:rPr>
          <w:rFonts w:ascii="Arial" w:eastAsia="Arial" w:hAnsi="Arial" w:cs="Arial"/>
          <w:sz w:val="22"/>
          <w:szCs w:val="22"/>
        </w:rPr>
        <w:sectPr w:rsidR="003D463F">
          <w:type w:val="continuous"/>
          <w:pgSz w:w="11900" w:h="18820"/>
          <w:pgMar w:top="700" w:right="680" w:bottom="280" w:left="700" w:header="720" w:footer="720" w:gutter="0"/>
          <w:cols w:num="2" w:space="720" w:equalWidth="0">
            <w:col w:w="4080" w:space="1300"/>
            <w:col w:w="5140"/>
          </w:cols>
        </w:sectPr>
      </w:pPr>
      <w:r>
        <w:br w:type="column"/>
      </w:r>
      <w:r w:rsidR="00D3419B">
        <w:t xml:space="preserve">                                                </w:t>
      </w:r>
    </w:p>
    <w:p w14:paraId="2F32EC98" w14:textId="373BF23E" w:rsidR="003D463F" w:rsidRPr="00850692" w:rsidRDefault="00C637FA" w:rsidP="00850692">
      <w:pPr>
        <w:spacing w:before="34" w:line="220" w:lineRule="exact"/>
        <w:rPr>
          <w:rFonts w:ascii="Arial" w:eastAsia="Arial" w:hAnsi="Arial" w:cs="Arial"/>
        </w:rPr>
      </w:pPr>
      <w:r>
        <w:rPr>
          <w:noProof/>
        </w:rPr>
        <mc:AlternateContent>
          <mc:Choice Requires="wpg">
            <w:drawing>
              <wp:anchor distT="0" distB="0" distL="114300" distR="114300" simplePos="0" relativeHeight="251658240" behindDoc="1" locked="0" layoutInCell="1" allowOverlap="1" wp14:anchorId="4D2DB71C" wp14:editId="38372966">
                <wp:simplePos x="0" y="0"/>
                <wp:positionH relativeFrom="page">
                  <wp:posOffset>546100</wp:posOffset>
                </wp:positionH>
                <wp:positionV relativeFrom="paragraph">
                  <wp:posOffset>496570</wp:posOffset>
                </wp:positionV>
                <wp:extent cx="6489700" cy="0"/>
                <wp:effectExtent l="12700" t="8890" r="12700" b="10160"/>
                <wp:wrapNone/>
                <wp:docPr id="1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9700" cy="0"/>
                          <a:chOff x="860" y="782"/>
                          <a:chExt cx="10220" cy="0"/>
                        </a:xfrm>
                      </wpg:grpSpPr>
                      <wps:wsp>
                        <wps:cNvPr id="18" name="Freeform 3"/>
                        <wps:cNvSpPr>
                          <a:spLocks/>
                        </wps:cNvSpPr>
                        <wps:spPr bwMode="auto">
                          <a:xfrm>
                            <a:off x="860" y="782"/>
                            <a:ext cx="10220" cy="0"/>
                          </a:xfrm>
                          <a:custGeom>
                            <a:avLst/>
                            <a:gdLst>
                              <a:gd name="T0" fmla="+- 0 860 860"/>
                              <a:gd name="T1" fmla="*/ T0 w 10220"/>
                              <a:gd name="T2" fmla="+- 0 11080 860"/>
                              <a:gd name="T3" fmla="*/ T2 w 10220"/>
                            </a:gdLst>
                            <a:ahLst/>
                            <a:cxnLst>
                              <a:cxn ang="0">
                                <a:pos x="T1" y="0"/>
                              </a:cxn>
                              <a:cxn ang="0">
                                <a:pos x="T3" y="0"/>
                              </a:cxn>
                            </a:cxnLst>
                            <a:rect l="0" t="0" r="r" b="b"/>
                            <a:pathLst>
                              <a:path w="10220">
                                <a:moveTo>
                                  <a:pt x="0" y="0"/>
                                </a:moveTo>
                                <a:lnTo>
                                  <a:pt x="10220" y="0"/>
                                </a:lnTo>
                              </a:path>
                            </a:pathLst>
                          </a:custGeom>
                          <a:noFill/>
                          <a:ln w="3175">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E9D93F" id="Group 2" o:spid="_x0000_s1026" style="position:absolute;margin-left:43pt;margin-top:39.1pt;width:511pt;height:0;z-index:-251658240;mso-position-horizontal-relative:page" coordorigin="860,782" coordsize="10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">
                <v:shape id="Freeform 3" o:spid="_x0000_s1027" style="position:absolute;left:860;top:782;width:10220;height:0;visibility:visible;mso-wrap-style:square;v-text-anchor:top" coordsize="1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" path="m,l10220,e" filled="f" strokecolor="#999" strokeweight=".25pt">
                  <v:path arrowok="t" o:connecttype="custom" o:connectlocs="0,0;10220,0" o:connectangles="0,0"/>
                </v:shape>
                <w10:wrap anchorx="page"/>
              </v:group>
            </w:pict>
          </mc:Fallback>
        </mc:AlternateContent>
      </w:r>
    </w:p>
    <w:sectPr w:rsidR="003D463F" w:rsidRPr="00850692">
      <w:type w:val="continuous"/>
      <w:pgSz w:w="11900" w:h="18820"/>
      <w:pgMar w:top="700" w:right="680" w:bottom="280" w:left="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D39DB" w14:textId="77777777" w:rsidR="001B7F01" w:rsidRDefault="001B7F01">
      <w:r>
        <w:separator/>
      </w:r>
    </w:p>
  </w:endnote>
  <w:endnote w:type="continuationSeparator" w:id="0">
    <w:p w14:paraId="450CC1D3" w14:textId="77777777" w:rsidR="001B7F01" w:rsidRDefault="001B7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Poppi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FED3E" w14:textId="0882D2C6" w:rsidR="003D463F" w:rsidRDefault="00C637FA">
    <w:pPr>
      <w:spacing w:line="200" w:lineRule="exact"/>
    </w:pPr>
    <w:r>
      <w:rPr>
        <w:noProof/>
      </w:rPr>
      <mc:AlternateContent>
        <mc:Choice Requires="wpg">
          <w:drawing>
            <wp:anchor distT="0" distB="0" distL="114300" distR="114300" simplePos="0" relativeHeight="251652096" behindDoc="1" locked="0" layoutInCell="1" allowOverlap="1" wp14:anchorId="4BF8488D" wp14:editId="58E9482D">
              <wp:simplePos x="0" y="0"/>
              <wp:positionH relativeFrom="page">
                <wp:posOffset>546100</wp:posOffset>
              </wp:positionH>
              <wp:positionV relativeFrom="page">
                <wp:posOffset>11118850</wp:posOffset>
              </wp:positionV>
              <wp:extent cx="6489700" cy="0"/>
              <wp:effectExtent l="12700" t="12700" r="12700" b="6350"/>
              <wp:wrapNone/>
              <wp:docPr id="15"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9700" cy="0"/>
                        <a:chOff x="860" y="17510"/>
                        <a:chExt cx="10220" cy="0"/>
                      </a:xfrm>
                    </wpg:grpSpPr>
                    <wps:wsp>
                      <wps:cNvPr id="16" name="Freeform 19"/>
                      <wps:cNvSpPr>
                        <a:spLocks/>
                      </wps:cNvSpPr>
                      <wps:spPr bwMode="auto">
                        <a:xfrm>
                          <a:off x="860" y="17510"/>
                          <a:ext cx="10220" cy="0"/>
                        </a:xfrm>
                        <a:custGeom>
                          <a:avLst/>
                          <a:gdLst>
                            <a:gd name="T0" fmla="+- 0 860 860"/>
                            <a:gd name="T1" fmla="*/ T0 w 10220"/>
                            <a:gd name="T2" fmla="+- 0 11080 860"/>
                            <a:gd name="T3" fmla="*/ T2 w 10220"/>
                          </a:gdLst>
                          <a:ahLst/>
                          <a:cxnLst>
                            <a:cxn ang="0">
                              <a:pos x="T1" y="0"/>
                            </a:cxn>
                            <a:cxn ang="0">
                              <a:pos x="T3" y="0"/>
                            </a:cxn>
                          </a:cxnLst>
                          <a:rect l="0" t="0" r="r" b="b"/>
                          <a:pathLst>
                            <a:path w="10220">
                              <a:moveTo>
                                <a:pt x="0" y="0"/>
                              </a:moveTo>
                              <a:lnTo>
                                <a:pt x="10220" y="0"/>
                              </a:lnTo>
                            </a:path>
                          </a:pathLst>
                        </a:custGeom>
                        <a:noFill/>
                        <a:ln w="3175">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78FD20" id="Group 18" o:spid="_x0000_s1026" style="position:absolute;margin-left:43pt;margin-top:875.5pt;width:511pt;height:0;z-index:-251664384;mso-position-horizontal-relative:page;mso-position-vertical-relative:page" coordorigin="860,17510" coordsize="10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">
              <v:shape id="Freeform 19" o:spid="_x0000_s1027" style="position:absolute;left:860;top:17510;width:10220;height:0;visibility:visible;mso-wrap-style:square;v-text-anchor:top" coordsize="1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" path="m,l10220,e" filled="f" strokecolor="#999" strokeweight=".25pt">
                <v:path arrowok="t" o:connecttype="custom" o:connectlocs="0,0;10220,0" o:connectangles="0,0"/>
              </v:shape>
              <w10:wrap anchorx="page" anchory="page"/>
            </v:group>
          </w:pict>
        </mc:Fallback>
      </mc:AlternateContent>
    </w:r>
    <w:r>
      <w:rPr>
        <w:noProof/>
      </w:rPr>
      <mc:AlternateContent>
        <mc:Choice Requires="wps">
          <w:drawing>
            <wp:anchor distT="0" distB="0" distL="114300" distR="114300" simplePos="0" relativeHeight="251653120" behindDoc="1" locked="0" layoutInCell="1" allowOverlap="1" wp14:anchorId="0F0417D3" wp14:editId="5624F7A0">
              <wp:simplePos x="0" y="0"/>
              <wp:positionH relativeFrom="page">
                <wp:posOffset>1005205</wp:posOffset>
              </wp:positionH>
              <wp:positionV relativeFrom="page">
                <wp:posOffset>11167110</wp:posOffset>
              </wp:positionV>
              <wp:extent cx="5558790" cy="323850"/>
              <wp:effectExtent l="0" t="381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879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BBC18" w14:textId="67875D42" w:rsidR="003D463F" w:rsidRDefault="003D463F" w:rsidP="000C1274">
                          <w:pPr>
                            <w:ind w:right="3411"/>
                            <w:rPr>
                              <w:rFonts w:ascii="Arial" w:eastAsia="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0417D3" id="_x0000_t202" coordsize="21600,21600" o:spt="202" path="m,l,21600r21600,l21600,xe">
              <v:stroke joinstyle="miter"/>
              <v:path gradientshapeok="t" o:connecttype="rect"/>
            </v:shapetype>
            <v:shape id="Text Box 17" o:spid="_x0000_s1027" type="#_x0000_t202" style="position:absolute;margin-left:79.15pt;margin-top:879.3pt;width:437.7pt;height:25.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" filled="f" stroked="f">
              <v:textbox inset="0,0,0,0">
                <w:txbxContent>
                  <w:p w14:paraId="504BBC18" w14:textId="67875D42" w:rsidR="003D463F" w:rsidRDefault="003D463F" w:rsidP="000C1274">
                    <w:pPr>
                      <w:ind w:right="3411"/>
                      <w:rPr>
                        <w:rFonts w:ascii="Arial" w:eastAsia="Arial" w:hAnsi="Arial" w:cs="Arial"/>
                        <w:sz w:val="16"/>
                        <w:szCs w:val="16"/>
                      </w:rPr>
                    </w:pP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2B12C1E3" wp14:editId="743EE791">
              <wp:simplePos x="0" y="0"/>
              <wp:positionH relativeFrom="page">
                <wp:posOffset>6572885</wp:posOffset>
              </wp:positionH>
              <wp:positionV relativeFrom="page">
                <wp:posOffset>11357610</wp:posOffset>
              </wp:positionV>
              <wp:extent cx="501015" cy="127000"/>
              <wp:effectExtent l="635" t="3810" r="3175" b="2540"/>
              <wp:wrapNone/>
              <wp:docPr id="1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0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87978" w14:textId="000CA3D4" w:rsidR="003D463F" w:rsidRDefault="000C1274" w:rsidP="000C1274">
                          <w:pPr>
                            <w:spacing w:line="180" w:lineRule="exact"/>
                            <w:rPr>
                              <w:rFonts w:ascii="Arial" w:eastAsia="Arial" w:hAnsi="Arial" w:cs="Arial"/>
                              <w:sz w:val="16"/>
                              <w:szCs w:val="16"/>
                            </w:rPr>
                          </w:pPr>
                          <w:r>
                            <w:rPr>
                              <w:rFonts w:ascii="Arial" w:eastAsia="Arial" w:hAnsi="Arial" w:cs="Arial"/>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2C1E3" id="Text Box 16" o:spid="_x0000_s1028" type="#_x0000_t202" style="position:absolute;margin-left:517.55pt;margin-top:894.3pt;width:39.45pt;height:10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" filled="f" stroked="f">
              <v:textbox inset="0,0,0,0">
                <w:txbxContent>
                  <w:p w14:paraId="1B587978" w14:textId="000CA3D4" w:rsidR="003D463F" w:rsidRDefault="000C1274" w:rsidP="000C1274">
                    <w:pPr>
                      <w:spacing w:line="180" w:lineRule="exact"/>
                      <w:rPr>
                        <w:rFonts w:ascii="Arial" w:eastAsia="Arial" w:hAnsi="Arial" w:cs="Arial"/>
                        <w:sz w:val="16"/>
                        <w:szCs w:val="16"/>
                      </w:rPr>
                    </w:pPr>
                    <w:r>
                      <w:rPr>
                        <w:rFonts w:ascii="Arial" w:eastAsia="Arial" w:hAnsi="Arial" w:cs="Arial"/>
                        <w:sz w:val="16"/>
                        <w:szCs w:val="16"/>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6EB8C" w14:textId="336E77D5" w:rsidR="003D463F" w:rsidRDefault="00C637FA">
    <w:pPr>
      <w:spacing w:line="200" w:lineRule="exact"/>
    </w:pPr>
    <w:r>
      <w:rPr>
        <w:noProof/>
      </w:rPr>
      <mc:AlternateContent>
        <mc:Choice Requires="wpg">
          <w:drawing>
            <wp:anchor distT="0" distB="0" distL="114300" distR="114300" simplePos="0" relativeHeight="251655168" behindDoc="1" locked="0" layoutInCell="1" allowOverlap="1" wp14:anchorId="09A4D8D7" wp14:editId="4CFD7B42">
              <wp:simplePos x="0" y="0"/>
              <wp:positionH relativeFrom="page">
                <wp:posOffset>546100</wp:posOffset>
              </wp:positionH>
              <wp:positionV relativeFrom="page">
                <wp:posOffset>11118850</wp:posOffset>
              </wp:positionV>
              <wp:extent cx="6489700" cy="0"/>
              <wp:effectExtent l="12700" t="12700" r="12700" b="6350"/>
              <wp:wrapNone/>
              <wp:docPr id="1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9700" cy="0"/>
                        <a:chOff x="860" y="17510"/>
                        <a:chExt cx="10220" cy="0"/>
                      </a:xfrm>
                    </wpg:grpSpPr>
                    <wps:wsp>
                      <wps:cNvPr id="12" name="Freeform 15"/>
                      <wps:cNvSpPr>
                        <a:spLocks/>
                      </wps:cNvSpPr>
                      <wps:spPr bwMode="auto">
                        <a:xfrm>
                          <a:off x="860" y="17510"/>
                          <a:ext cx="10220" cy="0"/>
                        </a:xfrm>
                        <a:custGeom>
                          <a:avLst/>
                          <a:gdLst>
                            <a:gd name="T0" fmla="+- 0 860 860"/>
                            <a:gd name="T1" fmla="*/ T0 w 10220"/>
                            <a:gd name="T2" fmla="+- 0 11080 860"/>
                            <a:gd name="T3" fmla="*/ T2 w 10220"/>
                          </a:gdLst>
                          <a:ahLst/>
                          <a:cxnLst>
                            <a:cxn ang="0">
                              <a:pos x="T1" y="0"/>
                            </a:cxn>
                            <a:cxn ang="0">
                              <a:pos x="T3" y="0"/>
                            </a:cxn>
                          </a:cxnLst>
                          <a:rect l="0" t="0" r="r" b="b"/>
                          <a:pathLst>
                            <a:path w="10220">
                              <a:moveTo>
                                <a:pt x="0" y="0"/>
                              </a:moveTo>
                              <a:lnTo>
                                <a:pt x="10220" y="0"/>
                              </a:lnTo>
                            </a:path>
                          </a:pathLst>
                        </a:custGeom>
                        <a:noFill/>
                        <a:ln w="3175">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545D6F" id="Group 14" o:spid="_x0000_s1026" style="position:absolute;margin-left:43pt;margin-top:875.5pt;width:511pt;height:0;z-index:-251661312;mso-position-horizontal-relative:page;mso-position-vertical-relative:page" coordorigin="860,17510" coordsize="10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">
              <v:shape id="Freeform 15" o:spid="_x0000_s1027" style="position:absolute;left:860;top:17510;width:10220;height:0;visibility:visible;mso-wrap-style:square;v-text-anchor:top" coordsize="1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" path="m,l10220,e" filled="f" strokecolor="#999" strokeweight=".25pt">
                <v:path arrowok="t" o:connecttype="custom" o:connectlocs="0,0;10220,0" o:connectangles="0,0"/>
              </v:shape>
              <w10:wrap anchorx="page" anchory="page"/>
            </v:group>
          </w:pict>
        </mc:Fallback>
      </mc:AlternateContent>
    </w:r>
    <w:r>
      <w:rPr>
        <w:noProof/>
      </w:rPr>
      <mc:AlternateContent>
        <mc:Choice Requires="wps">
          <w:drawing>
            <wp:anchor distT="0" distB="0" distL="114300" distR="114300" simplePos="0" relativeHeight="251656192" behindDoc="1" locked="0" layoutInCell="1" allowOverlap="1" wp14:anchorId="14922D6A" wp14:editId="17ACE4BD">
              <wp:simplePos x="0" y="0"/>
              <wp:positionH relativeFrom="page">
                <wp:posOffset>6572885</wp:posOffset>
              </wp:positionH>
              <wp:positionV relativeFrom="page">
                <wp:posOffset>11357610</wp:posOffset>
              </wp:positionV>
              <wp:extent cx="488315" cy="127000"/>
              <wp:effectExtent l="635" t="3810" r="0" b="2540"/>
              <wp:wrapNone/>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66EE9" w14:textId="77777777" w:rsidR="003D463F" w:rsidRDefault="008E1BC1">
                          <w:pPr>
                            <w:spacing w:line="180" w:lineRule="exact"/>
                            <w:ind w:left="20" w:right="-24"/>
                            <w:rPr>
                              <w:rFonts w:ascii="Arial" w:eastAsia="Arial" w:hAnsi="Arial" w:cs="Arial"/>
                              <w:sz w:val="16"/>
                              <w:szCs w:val="16"/>
                            </w:rPr>
                          </w:pPr>
                          <w:r>
                            <w:rPr>
                              <w:rFonts w:ascii="Arial" w:eastAsia="Arial" w:hAnsi="Arial" w:cs="Arial"/>
                              <w:color w:val="BFBFBF"/>
                              <w:sz w:val="16"/>
                              <w:szCs w:val="16"/>
                            </w:rPr>
                            <w:t>Page......4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922D6A" id="_x0000_t202" coordsize="21600,21600" o:spt="202" path="m,l,21600r21600,l21600,xe">
              <v:stroke joinstyle="miter"/>
              <v:path gradientshapeok="t" o:connecttype="rect"/>
            </v:shapetype>
            <v:shape id="Text Box 12" o:spid="_x0000_s1029" type="#_x0000_t202" style="position:absolute;margin-left:517.55pt;margin-top:894.3pt;width:38.45pt;height:1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" filled="f" stroked="f">
              <v:textbox inset="0,0,0,0">
                <w:txbxContent>
                  <w:p w14:paraId="26266EE9" w14:textId="77777777" w:rsidR="003D463F" w:rsidRDefault="008E1BC1">
                    <w:pPr>
                      <w:spacing w:line="180" w:lineRule="exact"/>
                      <w:ind w:left="20" w:right="-24"/>
                      <w:rPr>
                        <w:rFonts w:ascii="Arial" w:eastAsia="Arial" w:hAnsi="Arial" w:cs="Arial"/>
                        <w:sz w:val="16"/>
                        <w:szCs w:val="16"/>
                      </w:rPr>
                    </w:pPr>
                    <w:r>
                      <w:rPr>
                        <w:rFonts w:ascii="Arial" w:eastAsia="Arial" w:hAnsi="Arial" w:cs="Arial"/>
                        <w:color w:val="BFBFBF"/>
                        <w:sz w:val="16"/>
                        <w:szCs w:val="16"/>
                      </w:rPr>
                      <w:t>Page......4</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5F6E0" w14:textId="61E5E585" w:rsidR="003D463F" w:rsidRDefault="00C637FA">
    <w:pPr>
      <w:spacing w:line="200" w:lineRule="exact"/>
    </w:pPr>
    <w:r>
      <w:rPr>
        <w:noProof/>
      </w:rPr>
      <mc:AlternateContent>
        <mc:Choice Requires="wpg">
          <w:drawing>
            <wp:anchor distT="0" distB="0" distL="114300" distR="114300" simplePos="0" relativeHeight="251657216" behindDoc="1" locked="0" layoutInCell="1" allowOverlap="1" wp14:anchorId="46E4F6DA" wp14:editId="04C3AD8E">
              <wp:simplePos x="0" y="0"/>
              <wp:positionH relativeFrom="page">
                <wp:posOffset>546100</wp:posOffset>
              </wp:positionH>
              <wp:positionV relativeFrom="page">
                <wp:posOffset>11118850</wp:posOffset>
              </wp:positionV>
              <wp:extent cx="6489700" cy="0"/>
              <wp:effectExtent l="12700" t="12700" r="12700" b="6350"/>
              <wp:wrapNone/>
              <wp:docPr id="6"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9700" cy="0"/>
                        <a:chOff x="860" y="17510"/>
                        <a:chExt cx="10220" cy="0"/>
                      </a:xfrm>
                    </wpg:grpSpPr>
                    <wps:wsp>
                      <wps:cNvPr id="9" name="Freeform 11"/>
                      <wps:cNvSpPr>
                        <a:spLocks/>
                      </wps:cNvSpPr>
                      <wps:spPr bwMode="auto">
                        <a:xfrm>
                          <a:off x="860" y="17510"/>
                          <a:ext cx="10220" cy="0"/>
                        </a:xfrm>
                        <a:custGeom>
                          <a:avLst/>
                          <a:gdLst>
                            <a:gd name="T0" fmla="+- 0 860 860"/>
                            <a:gd name="T1" fmla="*/ T0 w 10220"/>
                            <a:gd name="T2" fmla="+- 0 11080 860"/>
                            <a:gd name="T3" fmla="*/ T2 w 10220"/>
                          </a:gdLst>
                          <a:ahLst/>
                          <a:cxnLst>
                            <a:cxn ang="0">
                              <a:pos x="T1" y="0"/>
                            </a:cxn>
                            <a:cxn ang="0">
                              <a:pos x="T3" y="0"/>
                            </a:cxn>
                          </a:cxnLst>
                          <a:rect l="0" t="0" r="r" b="b"/>
                          <a:pathLst>
                            <a:path w="10220">
                              <a:moveTo>
                                <a:pt x="0" y="0"/>
                              </a:moveTo>
                              <a:lnTo>
                                <a:pt x="10220" y="0"/>
                              </a:lnTo>
                            </a:path>
                          </a:pathLst>
                        </a:custGeom>
                        <a:noFill/>
                        <a:ln w="3175">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2295CD" id="Group 10" o:spid="_x0000_s1026" style="position:absolute;margin-left:43pt;margin-top:875.5pt;width:511pt;height:0;z-index:-251659264;mso-position-horizontal-relative:page;mso-position-vertical-relative:page" coordorigin="860,17510" coordsize="10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">
              <v:shape id="Freeform 11" o:spid="_x0000_s1027" style="position:absolute;left:860;top:17510;width:10220;height:0;visibility:visible;mso-wrap-style:square;v-text-anchor:top" coordsize="1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" path="m,l10220,e" filled="f" strokecolor="#999" strokeweight=".25pt">
                <v:path arrowok="t" o:connecttype="custom" o:connectlocs="0,0;10220,0" o:connectangles="0,0"/>
              </v:shape>
              <w10:wrap anchorx="page" anchory="page"/>
            </v:group>
          </w:pict>
        </mc:Fallback>
      </mc:AlternateContent>
    </w:r>
    <w:r>
      <w:rPr>
        <w:noProof/>
      </w:rPr>
      <mc:AlternateContent>
        <mc:Choice Requires="wps">
          <w:drawing>
            <wp:anchor distT="0" distB="0" distL="114300" distR="114300" simplePos="0" relativeHeight="251658240" behindDoc="1" locked="0" layoutInCell="1" allowOverlap="1" wp14:anchorId="78E9AB40" wp14:editId="494928FA">
              <wp:simplePos x="0" y="0"/>
              <wp:positionH relativeFrom="page">
                <wp:posOffset>6572885</wp:posOffset>
              </wp:positionH>
              <wp:positionV relativeFrom="page">
                <wp:posOffset>11357610</wp:posOffset>
              </wp:positionV>
              <wp:extent cx="488315" cy="127000"/>
              <wp:effectExtent l="635" t="3810" r="0" b="254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C3FF2" w14:textId="77777777" w:rsidR="003D463F" w:rsidRDefault="008E1BC1">
                          <w:pPr>
                            <w:spacing w:line="180" w:lineRule="exact"/>
                            <w:ind w:left="20" w:right="-24"/>
                            <w:rPr>
                              <w:rFonts w:ascii="Arial" w:eastAsia="Arial" w:hAnsi="Arial" w:cs="Arial"/>
                              <w:sz w:val="16"/>
                              <w:szCs w:val="16"/>
                            </w:rPr>
                          </w:pPr>
                          <w:r>
                            <w:rPr>
                              <w:rFonts w:ascii="Arial" w:eastAsia="Arial" w:hAnsi="Arial" w:cs="Arial"/>
                              <w:color w:val="BFBFBF"/>
                              <w:sz w:val="16"/>
                              <w:szCs w:val="16"/>
                            </w:rPr>
                            <w:t>Page......5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9AB40" id="_x0000_t202" coordsize="21600,21600" o:spt="202" path="m,l,21600r21600,l21600,xe">
              <v:stroke joinstyle="miter"/>
              <v:path gradientshapeok="t" o:connecttype="rect"/>
            </v:shapetype>
            <v:shape id="Text Box 8" o:spid="_x0000_s1030" type="#_x0000_t202" style="position:absolute;margin-left:517.55pt;margin-top:894.3pt;width:38.45pt;height:1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" filled="f" stroked="f">
              <v:textbox inset="0,0,0,0">
                <w:txbxContent>
                  <w:p w14:paraId="6BEC3FF2" w14:textId="77777777" w:rsidR="003D463F" w:rsidRDefault="008E1BC1">
                    <w:pPr>
                      <w:spacing w:line="180" w:lineRule="exact"/>
                      <w:ind w:left="20" w:right="-24"/>
                      <w:rPr>
                        <w:rFonts w:ascii="Arial" w:eastAsia="Arial" w:hAnsi="Arial" w:cs="Arial"/>
                        <w:sz w:val="16"/>
                        <w:szCs w:val="16"/>
                      </w:rPr>
                    </w:pPr>
                    <w:r>
                      <w:rPr>
                        <w:rFonts w:ascii="Arial" w:eastAsia="Arial" w:hAnsi="Arial" w:cs="Arial"/>
                        <w:color w:val="BFBFBF"/>
                        <w:sz w:val="16"/>
                        <w:szCs w:val="16"/>
                      </w:rPr>
                      <w:t>Page......5</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C86E5" w14:textId="3B95CCF0" w:rsidR="003D463F" w:rsidRDefault="00C637FA">
    <w:pPr>
      <w:spacing w:line="200" w:lineRule="exact"/>
    </w:pPr>
    <w:r>
      <w:rPr>
        <w:noProof/>
      </w:rPr>
      <mc:AlternateContent>
        <mc:Choice Requires="wpg">
          <w:drawing>
            <wp:anchor distT="0" distB="0" distL="114300" distR="114300" simplePos="0" relativeHeight="251659264" behindDoc="1" locked="0" layoutInCell="1" allowOverlap="1" wp14:anchorId="375BABD0" wp14:editId="7F174A99">
              <wp:simplePos x="0" y="0"/>
              <wp:positionH relativeFrom="page">
                <wp:posOffset>546100</wp:posOffset>
              </wp:positionH>
              <wp:positionV relativeFrom="page">
                <wp:posOffset>11118850</wp:posOffset>
              </wp:positionV>
              <wp:extent cx="6489700" cy="0"/>
              <wp:effectExtent l="12700" t="12700" r="12700" b="6350"/>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9700" cy="0"/>
                        <a:chOff x="860" y="17510"/>
                        <a:chExt cx="10220" cy="0"/>
                      </a:xfrm>
                    </wpg:grpSpPr>
                    <wps:wsp>
                      <wps:cNvPr id="3" name="Freeform 7"/>
                      <wps:cNvSpPr>
                        <a:spLocks/>
                      </wps:cNvSpPr>
                      <wps:spPr bwMode="auto">
                        <a:xfrm>
                          <a:off x="860" y="17510"/>
                          <a:ext cx="10220" cy="0"/>
                        </a:xfrm>
                        <a:custGeom>
                          <a:avLst/>
                          <a:gdLst>
                            <a:gd name="T0" fmla="+- 0 860 860"/>
                            <a:gd name="T1" fmla="*/ T0 w 10220"/>
                            <a:gd name="T2" fmla="+- 0 11080 860"/>
                            <a:gd name="T3" fmla="*/ T2 w 10220"/>
                          </a:gdLst>
                          <a:ahLst/>
                          <a:cxnLst>
                            <a:cxn ang="0">
                              <a:pos x="T1" y="0"/>
                            </a:cxn>
                            <a:cxn ang="0">
                              <a:pos x="T3" y="0"/>
                            </a:cxn>
                          </a:cxnLst>
                          <a:rect l="0" t="0" r="r" b="b"/>
                          <a:pathLst>
                            <a:path w="10220">
                              <a:moveTo>
                                <a:pt x="0" y="0"/>
                              </a:moveTo>
                              <a:lnTo>
                                <a:pt x="10220" y="0"/>
                              </a:lnTo>
                            </a:path>
                          </a:pathLst>
                        </a:custGeom>
                        <a:noFill/>
                        <a:ln w="3175">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C5F6FB" id="Group 6" o:spid="_x0000_s1026" style="position:absolute;margin-left:43pt;margin-top:875.5pt;width:511pt;height:0;z-index:-251657216;mso-position-horizontal-relative:page;mso-position-vertical-relative:page" coordorigin="860,17510" coordsize="10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">
              <v:shape id="Freeform 7" o:spid="_x0000_s1027" style="position:absolute;left:860;top:17510;width:10220;height:0;visibility:visible;mso-wrap-style:square;v-text-anchor:top" coordsize="1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" path="m,l10220,e" filled="f" strokecolor="#999" strokeweight=".25pt">
                <v:path arrowok="t" o:connecttype="custom" o:connectlocs="0,0;10220,0" o:connectangles="0,0"/>
              </v:shape>
              <w10:wrap anchorx="page" anchory="page"/>
            </v:group>
          </w:pict>
        </mc:Fallback>
      </mc:AlternateContent>
    </w:r>
    <w:r>
      <w:rPr>
        <w:noProof/>
      </w:rPr>
      <mc:AlternateContent>
        <mc:Choice Requires="wps">
          <w:drawing>
            <wp:anchor distT="0" distB="0" distL="114300" distR="114300" simplePos="0" relativeHeight="251660288" behindDoc="1" locked="0" layoutInCell="1" allowOverlap="1" wp14:anchorId="3C0A9559" wp14:editId="673486BF">
              <wp:simplePos x="0" y="0"/>
              <wp:positionH relativeFrom="page">
                <wp:posOffset>6572885</wp:posOffset>
              </wp:positionH>
              <wp:positionV relativeFrom="page">
                <wp:posOffset>11357610</wp:posOffset>
              </wp:positionV>
              <wp:extent cx="501015" cy="127000"/>
              <wp:effectExtent l="635" t="3810" r="3175" b="254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0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EEB7C" w14:textId="77777777" w:rsidR="003D463F" w:rsidRDefault="008E1BC1">
                          <w:pPr>
                            <w:spacing w:line="180" w:lineRule="exact"/>
                            <w:ind w:left="20"/>
                            <w:rPr>
                              <w:rFonts w:ascii="Arial" w:eastAsia="Arial" w:hAnsi="Arial" w:cs="Arial"/>
                              <w:sz w:val="16"/>
                              <w:szCs w:val="16"/>
                            </w:rPr>
                          </w:pPr>
                          <w:r>
                            <w:rPr>
                              <w:rFonts w:ascii="Arial" w:eastAsia="Arial" w:hAnsi="Arial" w:cs="Arial"/>
                              <w:color w:val="BFBFBF"/>
                              <w:sz w:val="16"/>
                              <w:szCs w:val="16"/>
                            </w:rPr>
                            <w:t>Page......</w:t>
                          </w:r>
                          <w:r>
                            <w:fldChar w:fldCharType="begin"/>
                          </w:r>
                          <w:r>
                            <w:rPr>
                              <w:rFonts w:ascii="Arial" w:eastAsia="Arial" w:hAnsi="Arial" w:cs="Arial"/>
                              <w:color w:val="BFBFBF"/>
                              <w:sz w:val="16"/>
                              <w:szCs w:val="16"/>
                            </w:rPr>
                            <w:instrText xml:space="preserve"> PAGE </w:instrText>
                          </w:r>
                          <w:r>
                            <w:fldChar w:fldCharType="separate"/>
                          </w:r>
                          <w:r w:rsidR="001C5D4E">
                            <w:rPr>
                              <w:rFonts w:ascii="Arial" w:eastAsia="Arial" w:hAnsi="Arial" w:cs="Arial"/>
                              <w:noProof/>
                              <w:color w:val="BFBFBF"/>
                              <w:sz w:val="16"/>
                              <w:szCs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A9559" id="_x0000_t202" coordsize="21600,21600" o:spt="202" path="m,l,21600r21600,l21600,xe">
              <v:stroke joinstyle="miter"/>
              <v:path gradientshapeok="t" o:connecttype="rect"/>
            </v:shapetype>
            <v:shape id="Text Box 4" o:spid="_x0000_s1031" type="#_x0000_t202" style="position:absolute;margin-left:517.55pt;margin-top:894.3pt;width:39.45pt;height:1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" filled="f" stroked="f">
              <v:textbox inset="0,0,0,0">
                <w:txbxContent>
                  <w:p w14:paraId="52CEEB7C" w14:textId="77777777" w:rsidR="003D463F" w:rsidRDefault="008E1BC1">
                    <w:pPr>
                      <w:spacing w:line="180" w:lineRule="exact"/>
                      <w:ind w:left="20"/>
                      <w:rPr>
                        <w:rFonts w:ascii="Arial" w:eastAsia="Arial" w:hAnsi="Arial" w:cs="Arial"/>
                        <w:sz w:val="16"/>
                        <w:szCs w:val="16"/>
                      </w:rPr>
                    </w:pPr>
                    <w:r>
                      <w:rPr>
                        <w:rFonts w:ascii="Arial" w:eastAsia="Arial" w:hAnsi="Arial" w:cs="Arial"/>
                        <w:color w:val="BFBFBF"/>
                        <w:sz w:val="16"/>
                        <w:szCs w:val="16"/>
                      </w:rPr>
                      <w:t>Page......</w:t>
                    </w:r>
                    <w:r>
                      <w:fldChar w:fldCharType="begin"/>
                    </w:r>
                    <w:r>
                      <w:rPr>
                        <w:rFonts w:ascii="Arial" w:eastAsia="Arial" w:hAnsi="Arial" w:cs="Arial"/>
                        <w:color w:val="BFBFBF"/>
                        <w:sz w:val="16"/>
                        <w:szCs w:val="16"/>
                      </w:rPr>
                      <w:instrText xml:space="preserve"> PAGE </w:instrText>
                    </w:r>
                    <w:r>
                      <w:fldChar w:fldCharType="separate"/>
                    </w:r>
                    <w:r w:rsidR="001C5D4E">
                      <w:rPr>
                        <w:rFonts w:ascii="Arial" w:eastAsia="Arial" w:hAnsi="Arial" w:cs="Arial"/>
                        <w:noProof/>
                        <w:color w:val="BFBFBF"/>
                        <w:sz w:val="16"/>
                        <w:szCs w:val="16"/>
                      </w:rPr>
                      <w:t>6</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91772" w14:textId="77777777" w:rsidR="003D463F" w:rsidRDefault="003D463F">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13745" w14:textId="77777777" w:rsidR="001B7F01" w:rsidRDefault="001B7F01">
      <w:bookmarkStart w:id="0" w:name="_Hlk21854800"/>
      <w:bookmarkEnd w:id="0"/>
      <w:r>
        <w:separator/>
      </w:r>
    </w:p>
  </w:footnote>
  <w:footnote w:type="continuationSeparator" w:id="0">
    <w:p w14:paraId="16B0F072" w14:textId="77777777" w:rsidR="001B7F01" w:rsidRDefault="001B7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B2C35" w14:textId="7F1E6A90" w:rsidR="00C800B9" w:rsidRDefault="00481CF3" w:rsidP="00C800B9">
    <w:pPr>
      <w:spacing w:line="200" w:lineRule="exact"/>
      <w:jc w:val="both"/>
    </w:pPr>
    <w:r>
      <w:rPr>
        <w:noProof/>
        <w:lang w:val="en-GB" w:eastAsia="en-GB"/>
      </w:rPr>
      <mc:AlternateContent>
        <mc:Choice Requires="wps">
          <w:drawing>
            <wp:anchor distT="0" distB="0" distL="114300" distR="114300" simplePos="0" relativeHeight="251662336" behindDoc="0" locked="0" layoutInCell="1" allowOverlap="1" wp14:anchorId="4CEB1F6E" wp14:editId="6A365957">
              <wp:simplePos x="0" y="0"/>
              <wp:positionH relativeFrom="column">
                <wp:posOffset>4746625</wp:posOffset>
              </wp:positionH>
              <wp:positionV relativeFrom="paragraph">
                <wp:posOffset>-130175</wp:posOffset>
              </wp:positionV>
              <wp:extent cx="2257425" cy="676275"/>
              <wp:effectExtent l="0" t="0" r="0" b="0"/>
              <wp:wrapNone/>
              <wp:docPr id="7" name="Rectangle 7"/>
              <wp:cNvGraphicFramePr/>
              <a:graphic xmlns:a="http://schemas.openxmlformats.org/drawingml/2006/main">
                <a:graphicData uri="http://schemas.microsoft.com/office/word/2010/wordprocessingShape">
                  <wps:wsp>
                    <wps:cNvSpPr/>
                    <wps:spPr>
                      <a:xfrm>
                        <a:off x="0" y="0"/>
                        <a:ext cx="2257425" cy="6762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F85DA0" w14:textId="0FD04B33" w:rsidR="00481CF3" w:rsidRPr="0024485A" w:rsidRDefault="00481CF3" w:rsidP="00481CF3">
                          <w:pPr>
                            <w:rPr>
                              <w:color w:val="000000" w:themeColor="text1"/>
                            </w:rPr>
                          </w:pPr>
                          <w:r w:rsidRPr="0024485A">
                            <w:rPr>
                              <w:color w:val="000000" w:themeColor="text1"/>
                            </w:rPr>
                            <w:t xml:space="preserve">           E-168 Sector-63 Noida </w:t>
                          </w:r>
                        </w:p>
                        <w:p w14:paraId="280F1DB6" w14:textId="5036A68A" w:rsidR="00481CF3" w:rsidRPr="0024485A" w:rsidRDefault="00481CF3" w:rsidP="00481CF3">
                          <w:pPr>
                            <w:rPr>
                              <w:color w:val="000000" w:themeColor="text1"/>
                            </w:rPr>
                          </w:pPr>
                          <w:r w:rsidRPr="0024485A">
                            <w:rPr>
                              <w:color w:val="000000" w:themeColor="text1"/>
                            </w:rPr>
                            <w:t xml:space="preserve">           Uttar </w:t>
                          </w:r>
                          <w:r w:rsidR="00214339" w:rsidRPr="0024485A">
                            <w:rPr>
                              <w:color w:val="000000" w:themeColor="text1"/>
                            </w:rPr>
                            <w:t>Pradesh: -</w:t>
                          </w:r>
                          <w:r w:rsidRPr="0024485A">
                            <w:rPr>
                              <w:color w:val="000000" w:themeColor="text1"/>
                            </w:rPr>
                            <w:t xml:space="preserve"> 201301</w:t>
                          </w:r>
                        </w:p>
                        <w:p w14:paraId="30CBCEFF" w14:textId="7797DC2B" w:rsidR="00481CF3" w:rsidRPr="0024485A" w:rsidRDefault="00214339" w:rsidP="00481CF3">
                          <w:pPr>
                            <w:rPr>
                              <w:color w:val="000000" w:themeColor="text1"/>
                            </w:rPr>
                          </w:pPr>
                          <w:r w:rsidRPr="0024485A">
                            <w:rPr>
                              <w:color w:val="000000" w:themeColor="text1"/>
                            </w:rPr>
                            <w:t>Email: -</w:t>
                          </w:r>
                          <w:r w:rsidR="00481CF3" w:rsidRPr="0024485A">
                            <w:rPr>
                              <w:color w:val="000000" w:themeColor="text1"/>
                            </w:rPr>
                            <w:t xml:space="preserve"> sales@clocksoftsolutions.com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EB1F6E" id="Rectangle 7" o:spid="_x0000_s1026" style="position:absolute;left:0;text-align:left;margin-left:373.75pt;margin-top:-10.25pt;width:177.75pt;height:53.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" filled="f" stroked="f" strokeweight="2pt">
              <v:textbox>
                <w:txbxContent>
                  <w:p w14:paraId="4FF85DA0" w14:textId="0FD04B33" w:rsidR="00481CF3" w:rsidRPr="0024485A" w:rsidRDefault="00481CF3" w:rsidP="00481CF3">
                    <w:pPr>
                      <w:rPr>
                        <w:color w:val="000000" w:themeColor="text1"/>
                      </w:rPr>
                    </w:pPr>
                    <w:r w:rsidRPr="0024485A">
                      <w:rPr>
                        <w:color w:val="000000" w:themeColor="text1"/>
                      </w:rPr>
                      <w:t xml:space="preserve">           E-168 Sector-63 Noida </w:t>
                    </w:r>
                  </w:p>
                  <w:p w14:paraId="280F1DB6" w14:textId="5036A68A" w:rsidR="00481CF3" w:rsidRPr="0024485A" w:rsidRDefault="00481CF3" w:rsidP="00481CF3">
                    <w:pPr>
                      <w:rPr>
                        <w:color w:val="000000" w:themeColor="text1"/>
                      </w:rPr>
                    </w:pPr>
                    <w:r w:rsidRPr="0024485A">
                      <w:rPr>
                        <w:color w:val="000000" w:themeColor="text1"/>
                      </w:rPr>
                      <w:t xml:space="preserve">           Uttar </w:t>
                    </w:r>
                    <w:r w:rsidR="00214339" w:rsidRPr="0024485A">
                      <w:rPr>
                        <w:color w:val="000000" w:themeColor="text1"/>
                      </w:rPr>
                      <w:t>Pradesh: -</w:t>
                    </w:r>
                    <w:r w:rsidRPr="0024485A">
                      <w:rPr>
                        <w:color w:val="000000" w:themeColor="text1"/>
                      </w:rPr>
                      <w:t xml:space="preserve"> 201301</w:t>
                    </w:r>
                  </w:p>
                  <w:p w14:paraId="30CBCEFF" w14:textId="7797DC2B" w:rsidR="00481CF3" w:rsidRPr="0024485A" w:rsidRDefault="00214339" w:rsidP="00481CF3">
                    <w:pPr>
                      <w:rPr>
                        <w:color w:val="000000" w:themeColor="text1"/>
                      </w:rPr>
                    </w:pPr>
                    <w:r w:rsidRPr="0024485A">
                      <w:rPr>
                        <w:color w:val="000000" w:themeColor="text1"/>
                      </w:rPr>
                      <w:t>Email: -</w:t>
                    </w:r>
                    <w:r w:rsidR="00481CF3" w:rsidRPr="0024485A">
                      <w:rPr>
                        <w:color w:val="000000" w:themeColor="text1"/>
                      </w:rPr>
                      <w:t xml:space="preserve"> sales@clocksoftsolutions.com</w:t>
                    </w:r>
                  </w:p>
                </w:txbxContent>
              </v:textbox>
            </v:rect>
          </w:pict>
        </mc:Fallback>
      </mc:AlternateContent>
    </w:r>
    <w:r w:rsidR="00C77331">
      <w:rPr>
        <w:noProof/>
        <w:lang w:val="en-GB" w:eastAsia="en-GB"/>
      </w:rPr>
      <mc:AlternateContent>
        <mc:Choice Requires="wps">
          <w:drawing>
            <wp:anchor distT="0" distB="0" distL="114300" distR="114300" simplePos="0" relativeHeight="251661312" behindDoc="0" locked="0" layoutInCell="1" allowOverlap="1" wp14:anchorId="5E2CC0EA" wp14:editId="7E745776">
              <wp:simplePos x="0" y="0"/>
              <wp:positionH relativeFrom="page">
                <wp:posOffset>209550</wp:posOffset>
              </wp:positionH>
              <wp:positionV relativeFrom="paragraph">
                <wp:posOffset>-82550</wp:posOffset>
              </wp:positionV>
              <wp:extent cx="1581150" cy="647700"/>
              <wp:effectExtent l="0" t="0" r="0" b="0"/>
              <wp:wrapNone/>
              <wp:docPr id="5" name="Rectangle 5"/>
              <wp:cNvGraphicFramePr/>
              <a:graphic xmlns:a="http://schemas.openxmlformats.org/drawingml/2006/main">
                <a:graphicData uri="http://schemas.microsoft.com/office/word/2010/wordprocessingShape">
                  <wps:wsp>
                    <wps:cNvSpPr/>
                    <wps:spPr>
                      <a:xfrm>
                        <a:off x="0" y="0"/>
                        <a:ext cx="1581150" cy="647700"/>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B7D5F8" id="Rectangle 5" o:spid="_x0000_s1026" style="position:absolute;margin-left:16.5pt;margin-top:-6.5pt;width:124.5pt;height:51pt;z-index:25166131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" stroked="f" strokeweight="2pt">
              <v:fill r:id="rId2" o:title="" recolor="t" rotate="t" type="frame"/>
              <w10:wrap anchorx="page"/>
            </v:rect>
          </w:pict>
        </mc:Fallback>
      </mc:AlternateContent>
    </w:r>
  </w:p>
  <w:p w14:paraId="4381D250" w14:textId="666E0E8B" w:rsidR="00C77331" w:rsidRDefault="00C77331" w:rsidP="00C800B9">
    <w:pPr>
      <w:spacing w:line="200" w:lineRule="exact"/>
      <w:jc w:val="both"/>
    </w:pPr>
  </w:p>
  <w:p w14:paraId="2730CF47" w14:textId="79FDAAC6" w:rsidR="00C77331" w:rsidRDefault="0024485A" w:rsidP="00C800B9">
    <w:pPr>
      <w:spacing w:line="200" w:lineRule="exact"/>
      <w:jc w:val="both"/>
    </w:pPr>
    <w:r>
      <w:rPr>
        <w:noProof/>
        <w:lang w:val="en-GB" w:eastAsia="en-GB"/>
      </w:rPr>
      <mc:AlternateContent>
        <mc:Choice Requires="wps">
          <w:drawing>
            <wp:anchor distT="0" distB="0" distL="114300" distR="114300" simplePos="0" relativeHeight="251663360" behindDoc="0" locked="0" layoutInCell="1" allowOverlap="1" wp14:anchorId="138D6C30" wp14:editId="2C8736E2">
              <wp:simplePos x="0" y="0"/>
              <wp:positionH relativeFrom="column">
                <wp:posOffset>-434976</wp:posOffset>
              </wp:positionH>
              <wp:positionV relativeFrom="paragraph">
                <wp:posOffset>254000</wp:posOffset>
              </wp:positionV>
              <wp:extent cx="7553325"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7553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D978D5" id="Straight Connector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4.25pt,20pt" to="560.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" strokecolor="#4579b8 [304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52D71" w14:textId="54980AD3" w:rsidR="003D463F" w:rsidRDefault="003D463F">
    <w:pPr>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FA54E3"/>
    <w:multiLevelType w:val="multilevel"/>
    <w:tmpl w:val="B0646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BAD4D3B"/>
    <w:multiLevelType w:val="multilevel"/>
    <w:tmpl w:val="1C0E89C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15:restartNumberingAfterBreak="0">
    <w:nsid w:val="676317D0"/>
    <w:multiLevelType w:val="multilevel"/>
    <w:tmpl w:val="9020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63F"/>
    <w:rsid w:val="000C1274"/>
    <w:rsid w:val="001B7F01"/>
    <w:rsid w:val="001C5D4E"/>
    <w:rsid w:val="00214339"/>
    <w:rsid w:val="0024485A"/>
    <w:rsid w:val="002A2202"/>
    <w:rsid w:val="003D463F"/>
    <w:rsid w:val="00481CF3"/>
    <w:rsid w:val="00514691"/>
    <w:rsid w:val="00580D70"/>
    <w:rsid w:val="005950BB"/>
    <w:rsid w:val="005B0DD8"/>
    <w:rsid w:val="005F3950"/>
    <w:rsid w:val="00623920"/>
    <w:rsid w:val="00630D5F"/>
    <w:rsid w:val="00680F02"/>
    <w:rsid w:val="00681A14"/>
    <w:rsid w:val="00713061"/>
    <w:rsid w:val="0073369B"/>
    <w:rsid w:val="007A3FD1"/>
    <w:rsid w:val="00801942"/>
    <w:rsid w:val="0083180A"/>
    <w:rsid w:val="00850692"/>
    <w:rsid w:val="008C20F0"/>
    <w:rsid w:val="008E1BC1"/>
    <w:rsid w:val="009013C0"/>
    <w:rsid w:val="009925C5"/>
    <w:rsid w:val="009951A4"/>
    <w:rsid w:val="00A4663F"/>
    <w:rsid w:val="00AE385F"/>
    <w:rsid w:val="00C55C35"/>
    <w:rsid w:val="00C637FA"/>
    <w:rsid w:val="00C77331"/>
    <w:rsid w:val="00C800B9"/>
    <w:rsid w:val="00CA6BE1"/>
    <w:rsid w:val="00D30A91"/>
    <w:rsid w:val="00D33DD7"/>
    <w:rsid w:val="00D3419B"/>
    <w:rsid w:val="00DC207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7AEFE"/>
  <w15:docId w15:val="{759B093C-DFA8-4374-BCCF-5CCC3A3A3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0C1274"/>
    <w:rPr>
      <w:color w:val="0000FF" w:themeColor="hyperlink"/>
      <w:u w:val="single"/>
    </w:rPr>
  </w:style>
  <w:style w:type="character" w:customStyle="1" w:styleId="UnresolvedMention1">
    <w:name w:val="Unresolved Mention1"/>
    <w:basedOn w:val="DefaultParagraphFont"/>
    <w:uiPriority w:val="99"/>
    <w:semiHidden/>
    <w:unhideWhenUsed/>
    <w:rsid w:val="000C1274"/>
    <w:rPr>
      <w:color w:val="605E5C"/>
      <w:shd w:val="clear" w:color="auto" w:fill="E1DFDD"/>
    </w:rPr>
  </w:style>
  <w:style w:type="paragraph" w:styleId="Header">
    <w:name w:val="header"/>
    <w:basedOn w:val="Normal"/>
    <w:link w:val="HeaderChar"/>
    <w:uiPriority w:val="99"/>
    <w:unhideWhenUsed/>
    <w:rsid w:val="000C1274"/>
    <w:pPr>
      <w:tabs>
        <w:tab w:val="center" w:pos="4513"/>
        <w:tab w:val="right" w:pos="9026"/>
      </w:tabs>
    </w:pPr>
  </w:style>
  <w:style w:type="character" w:customStyle="1" w:styleId="HeaderChar">
    <w:name w:val="Header Char"/>
    <w:basedOn w:val="DefaultParagraphFont"/>
    <w:link w:val="Header"/>
    <w:uiPriority w:val="99"/>
    <w:rsid w:val="000C1274"/>
  </w:style>
  <w:style w:type="paragraph" w:styleId="Footer">
    <w:name w:val="footer"/>
    <w:basedOn w:val="Normal"/>
    <w:link w:val="FooterChar"/>
    <w:uiPriority w:val="99"/>
    <w:unhideWhenUsed/>
    <w:rsid w:val="000C1274"/>
    <w:pPr>
      <w:tabs>
        <w:tab w:val="center" w:pos="4513"/>
        <w:tab w:val="right" w:pos="9026"/>
      </w:tabs>
    </w:pPr>
  </w:style>
  <w:style w:type="character" w:customStyle="1" w:styleId="FooterChar">
    <w:name w:val="Footer Char"/>
    <w:basedOn w:val="DefaultParagraphFont"/>
    <w:link w:val="Footer"/>
    <w:uiPriority w:val="99"/>
    <w:rsid w:val="000C1274"/>
  </w:style>
  <w:style w:type="paragraph" w:styleId="NormalWeb">
    <w:name w:val="Normal (Web)"/>
    <w:basedOn w:val="Normal"/>
    <w:uiPriority w:val="99"/>
    <w:unhideWhenUsed/>
    <w:rsid w:val="00D30A91"/>
    <w:pPr>
      <w:spacing w:before="100" w:beforeAutospacing="1" w:after="100" w:afterAutospacing="1"/>
    </w:pPr>
    <w:rPr>
      <w:sz w:val="24"/>
      <w:szCs w:val="24"/>
      <w:lang w:val="en-IN" w:eastAsia="en-IN"/>
    </w:rPr>
  </w:style>
  <w:style w:type="character" w:styleId="Strong">
    <w:name w:val="Strong"/>
    <w:basedOn w:val="DefaultParagraphFont"/>
    <w:uiPriority w:val="22"/>
    <w:qFormat/>
    <w:rsid w:val="00D30A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76586">
      <w:bodyDiv w:val="1"/>
      <w:marLeft w:val="0"/>
      <w:marRight w:val="0"/>
      <w:marTop w:val="0"/>
      <w:marBottom w:val="0"/>
      <w:divBdr>
        <w:top w:val="none" w:sz="0" w:space="0" w:color="auto"/>
        <w:left w:val="none" w:sz="0" w:space="0" w:color="auto"/>
        <w:bottom w:val="none" w:sz="0" w:space="0" w:color="auto"/>
        <w:right w:val="none" w:sz="0" w:space="0" w:color="auto"/>
      </w:divBdr>
    </w:div>
    <w:div w:id="179970159">
      <w:bodyDiv w:val="1"/>
      <w:marLeft w:val="0"/>
      <w:marRight w:val="0"/>
      <w:marTop w:val="0"/>
      <w:marBottom w:val="0"/>
      <w:divBdr>
        <w:top w:val="none" w:sz="0" w:space="0" w:color="auto"/>
        <w:left w:val="none" w:sz="0" w:space="0" w:color="auto"/>
        <w:bottom w:val="none" w:sz="0" w:space="0" w:color="auto"/>
        <w:right w:val="none" w:sz="0" w:space="0" w:color="auto"/>
      </w:divBdr>
    </w:div>
    <w:div w:id="8949765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7</Pages>
  <Words>1925</Words>
  <Characters>10978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jasmeet singh</dc:creator>
  <cp:lastModifiedBy>jasmeet singh</cp:lastModifiedBy>
  <cp:revision>4</cp:revision>
  <dcterms:created xsi:type="dcterms:W3CDTF">2019-10-16T05:02:00Z</dcterms:created>
  <dcterms:modified xsi:type="dcterms:W3CDTF">2019-10-18T07:02:00Z</dcterms:modified>
</cp:coreProperties>
</file>